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C94" w:rsidRPr="00D53E31" w:rsidRDefault="000D2EB6" w:rsidP="00283C9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335BBC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</w:t>
      </w:r>
      <w:r w:rsidR="00494D71" w:rsidRPr="00494D71">
        <w:rPr>
          <w:rFonts w:ascii="Times New Roman" w:hAnsi="Times New Roman"/>
          <w:sz w:val="24"/>
        </w:rPr>
        <w:t>Предложению делать Оферты</w:t>
      </w:r>
      <w:r w:rsidRPr="00D53E31">
        <w:rPr>
          <w:rFonts w:ascii="Times New Roman" w:hAnsi="Times New Roman"/>
          <w:sz w:val="24"/>
        </w:rPr>
        <w:t xml:space="preserve"> № </w:t>
      </w:r>
      <w:r w:rsidR="003F1EF9">
        <w:rPr>
          <w:rFonts w:ascii="Times New Roman" w:hAnsi="Times New Roman"/>
          <w:sz w:val="24"/>
        </w:rPr>
        <w:t>495</w:t>
      </w:r>
      <w:r w:rsidRPr="00D53E31">
        <w:rPr>
          <w:rFonts w:ascii="Times New Roman" w:hAnsi="Times New Roman"/>
          <w:sz w:val="24"/>
        </w:rPr>
        <w:t>-КС-201</w:t>
      </w:r>
      <w:r w:rsidR="00765595">
        <w:rPr>
          <w:rFonts w:ascii="Times New Roman" w:hAnsi="Times New Roman"/>
          <w:sz w:val="24"/>
        </w:rPr>
        <w:t>7</w:t>
      </w:r>
    </w:p>
    <w:p w:rsidR="00740EAB" w:rsidRPr="00D104FA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A6393F" w:rsidRPr="00D104FA" w:rsidRDefault="00A6393F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BF1914" w:rsidRPr="00BF1914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bCs/>
          <w:kern w:val="1"/>
          <w:sz w:val="24"/>
          <w:lang w:eastAsia="ar-SA"/>
        </w:rPr>
        <w:t xml:space="preserve">Требования к предмету </w:t>
      </w:r>
      <w:r w:rsidR="006274CC">
        <w:rPr>
          <w:rFonts w:ascii="Times New Roman" w:hAnsi="Times New Roman"/>
          <w:b/>
          <w:bCs/>
          <w:kern w:val="1"/>
          <w:sz w:val="24"/>
          <w:lang w:eastAsia="ar-SA"/>
        </w:rPr>
        <w:t>оферты</w:t>
      </w:r>
    </w:p>
    <w:p w:rsidR="00A6393F" w:rsidRPr="00D104FA" w:rsidRDefault="00A6393F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A6393F" w:rsidRPr="00D104FA" w:rsidRDefault="00A6393F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iCs/>
          <w:kern w:val="1"/>
          <w:sz w:val="24"/>
          <w:lang w:eastAsia="ar-SA"/>
        </w:rPr>
        <w:t>1.Общие положения.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CA54E6" w:rsidRPr="00CA54E6" w:rsidRDefault="00BF1914" w:rsidP="00CA54E6">
      <w:pPr>
        <w:suppressAutoHyphens/>
        <w:spacing w:before="0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BF1914">
        <w:rPr>
          <w:rFonts w:ascii="Times New Roman" w:hAnsi="Times New Roman"/>
          <w:kern w:val="1"/>
          <w:sz w:val="24"/>
          <w:lang w:eastAsia="ar-SA"/>
        </w:rPr>
        <w:t>:</w:t>
      </w:r>
      <w:r w:rsidR="003F1EF9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3F1EF9">
        <w:rPr>
          <w:rFonts w:ascii="Times New Roman" w:hAnsi="Times New Roman"/>
          <w:b/>
          <w:kern w:val="1"/>
          <w:sz w:val="24"/>
          <w:lang w:eastAsia="ar-SA"/>
        </w:rPr>
        <w:t>разработка</w:t>
      </w:r>
      <w:r w:rsidR="003F1EF9" w:rsidRPr="003F1EF9">
        <w:rPr>
          <w:rFonts w:ascii="Times New Roman" w:hAnsi="Times New Roman"/>
          <w:b/>
          <w:kern w:val="1"/>
          <w:sz w:val="24"/>
          <w:lang w:eastAsia="ar-SA"/>
        </w:rPr>
        <w:t>, настрой</w:t>
      </w:r>
      <w:r w:rsidR="003F1EF9">
        <w:rPr>
          <w:rFonts w:ascii="Times New Roman" w:hAnsi="Times New Roman"/>
          <w:b/>
          <w:kern w:val="1"/>
          <w:sz w:val="24"/>
          <w:lang w:eastAsia="ar-SA"/>
        </w:rPr>
        <w:t>ка, поставка</w:t>
      </w:r>
      <w:r w:rsidR="003F1EF9" w:rsidRPr="003F1EF9">
        <w:rPr>
          <w:rFonts w:ascii="Times New Roman" w:hAnsi="Times New Roman"/>
          <w:b/>
          <w:kern w:val="1"/>
          <w:sz w:val="24"/>
          <w:lang w:eastAsia="ar-SA"/>
        </w:rPr>
        <w:t xml:space="preserve"> и внедрение компьютерного тренажерного комплекса для обучения технологического персонала установки утилизации сероводорода (Мокрый катализ-2) </w:t>
      </w:r>
      <w:r w:rsidR="00475D70" w:rsidRPr="00475D70">
        <w:rPr>
          <w:rFonts w:ascii="Times New Roman" w:hAnsi="Times New Roman"/>
          <w:b/>
          <w:kern w:val="1"/>
          <w:sz w:val="24"/>
          <w:lang w:eastAsia="ar-SA"/>
        </w:rPr>
        <w:t xml:space="preserve">цеха № 9 </w:t>
      </w:r>
      <w:r w:rsidR="003F1EF9" w:rsidRPr="003F1EF9">
        <w:rPr>
          <w:rFonts w:ascii="Times New Roman" w:hAnsi="Times New Roman"/>
          <w:b/>
          <w:kern w:val="1"/>
          <w:sz w:val="24"/>
          <w:lang w:eastAsia="ar-SA"/>
        </w:rPr>
        <w:t>ОАО «Славнефть-ЯНОС»</w:t>
      </w:r>
      <w:r w:rsidR="00CA54E6" w:rsidRPr="00CA54E6">
        <w:rPr>
          <w:rFonts w:ascii="Times New Roman" w:hAnsi="Times New Roman"/>
          <w:b/>
          <w:kern w:val="1"/>
          <w:sz w:val="24"/>
          <w:lang w:eastAsia="ar-SA"/>
        </w:rPr>
        <w:t>.</w:t>
      </w:r>
    </w:p>
    <w:p w:rsidR="00BF1914" w:rsidRPr="00BF1914" w:rsidRDefault="00BF1914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  <w:r w:rsidRPr="00BF1914">
        <w:rPr>
          <w:rFonts w:ascii="Times New Roman" w:hAnsi="Times New Roman"/>
          <w:i/>
          <w:kern w:val="1"/>
          <w:sz w:val="24"/>
          <w:lang w:eastAsia="ar-SA"/>
        </w:rPr>
        <w:t>Данный предмет закупки выставляется на тендер единым лотом.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D104FA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Открытое Акционерное Общество «Славнефть – Ярославнефтеоргсинтез» (ОАО «Славнефть – ЯНОС»).</w:t>
      </w:r>
    </w:p>
    <w:p w:rsidR="00A6393F" w:rsidRPr="00D104FA" w:rsidRDefault="00A6393F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E87913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Плановые сроки выполнения работ, вошедших в объем тендера</w:t>
      </w:r>
      <w:r w:rsidRPr="00E87913">
        <w:rPr>
          <w:rFonts w:ascii="Times New Roman" w:hAnsi="Times New Roman"/>
          <w:kern w:val="1"/>
          <w:sz w:val="24"/>
          <w:u w:val="single"/>
          <w:lang w:eastAsia="ar-SA"/>
        </w:rPr>
        <w:t xml:space="preserve">, </w:t>
      </w:r>
      <w:r w:rsidR="00B36B60" w:rsidRPr="00E87913">
        <w:rPr>
          <w:rFonts w:ascii="Times New Roman" w:hAnsi="Times New Roman"/>
          <w:kern w:val="1"/>
          <w:sz w:val="24"/>
          <w:lang w:eastAsia="ar-SA"/>
        </w:rPr>
        <w:t>определены</w:t>
      </w:r>
      <w:r w:rsidRPr="00E87913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F95C9E" w:rsidRPr="00E87913">
        <w:rPr>
          <w:rFonts w:ascii="Times New Roman" w:hAnsi="Times New Roman"/>
          <w:kern w:val="1"/>
          <w:sz w:val="24"/>
          <w:lang w:eastAsia="ar-SA"/>
        </w:rPr>
        <w:t>Календарным план</w:t>
      </w:r>
      <w:r w:rsidR="00271A27" w:rsidRPr="00E87913">
        <w:rPr>
          <w:rFonts w:ascii="Times New Roman" w:hAnsi="Times New Roman"/>
          <w:kern w:val="1"/>
          <w:sz w:val="24"/>
          <w:lang w:eastAsia="ar-SA"/>
        </w:rPr>
        <w:t>о</w:t>
      </w:r>
      <w:r w:rsidR="00F95C9E" w:rsidRPr="00E87913">
        <w:rPr>
          <w:rFonts w:ascii="Times New Roman" w:hAnsi="Times New Roman"/>
          <w:kern w:val="1"/>
          <w:sz w:val="24"/>
          <w:lang w:eastAsia="ar-SA"/>
        </w:rPr>
        <w:t>м</w:t>
      </w:r>
      <w:r w:rsidRPr="00E87913">
        <w:rPr>
          <w:rFonts w:ascii="Times New Roman" w:hAnsi="Times New Roman"/>
          <w:kern w:val="1"/>
          <w:sz w:val="24"/>
          <w:lang w:eastAsia="ar-SA"/>
        </w:rPr>
        <w:t xml:space="preserve"> (</w:t>
      </w:r>
      <w:r w:rsidR="004701E9">
        <w:rPr>
          <w:rFonts w:ascii="Times New Roman" w:hAnsi="Times New Roman"/>
          <w:kern w:val="1"/>
          <w:sz w:val="24"/>
          <w:lang w:eastAsia="ar-SA"/>
        </w:rPr>
        <w:t>п.</w:t>
      </w:r>
      <w:r w:rsidR="00F95C9E" w:rsidRPr="00E87913">
        <w:rPr>
          <w:rFonts w:ascii="Times New Roman" w:hAnsi="Times New Roman"/>
          <w:kern w:val="1"/>
          <w:sz w:val="24"/>
          <w:lang w:eastAsia="ar-SA"/>
        </w:rPr>
        <w:t>1</w:t>
      </w:r>
      <w:r w:rsidR="004701E9">
        <w:rPr>
          <w:rFonts w:ascii="Times New Roman" w:hAnsi="Times New Roman"/>
          <w:kern w:val="1"/>
          <w:sz w:val="24"/>
          <w:lang w:eastAsia="ar-SA"/>
        </w:rPr>
        <w:t>.3 Договора</w:t>
      </w:r>
      <w:r w:rsidR="00F95C9E" w:rsidRPr="00E87913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3A06F0" w:rsidRPr="00E87913">
        <w:rPr>
          <w:rFonts w:ascii="Times New Roman" w:hAnsi="Times New Roman"/>
          <w:kern w:val="1"/>
          <w:sz w:val="24"/>
          <w:lang w:eastAsia="ar-SA"/>
        </w:rPr>
        <w:t>подряда</w:t>
      </w:r>
      <w:r w:rsidRPr="00E87913">
        <w:rPr>
          <w:rFonts w:ascii="Times New Roman" w:hAnsi="Times New Roman"/>
          <w:kern w:val="1"/>
          <w:sz w:val="24"/>
          <w:lang w:eastAsia="ar-SA"/>
        </w:rPr>
        <w:t>):</w:t>
      </w:r>
    </w:p>
    <w:p w:rsidR="00BF1914" w:rsidRPr="00E87913" w:rsidRDefault="001571F6" w:rsidP="001571F6">
      <w:pPr>
        <w:spacing w:before="0"/>
        <w:jc w:val="both"/>
        <w:rPr>
          <w:rFonts w:ascii="Times New Roman" w:hAnsi="Times New Roman"/>
          <w:bCs/>
          <w:kern w:val="1"/>
          <w:sz w:val="24"/>
          <w:lang w:eastAsia="ar-SA"/>
        </w:rPr>
      </w:pPr>
      <w:r w:rsidRPr="00E87913">
        <w:rPr>
          <w:rFonts w:ascii="Times New Roman" w:hAnsi="Times New Roman"/>
          <w:bCs/>
          <w:i/>
          <w:kern w:val="1"/>
          <w:sz w:val="24"/>
          <w:lang w:eastAsia="ar-SA"/>
        </w:rPr>
        <w:tab/>
      </w:r>
      <w:r w:rsidRPr="00E87913">
        <w:rPr>
          <w:rFonts w:ascii="Times New Roman" w:hAnsi="Times New Roman"/>
          <w:bCs/>
          <w:kern w:val="1"/>
          <w:sz w:val="24"/>
          <w:lang w:eastAsia="ar-SA"/>
        </w:rPr>
        <w:t xml:space="preserve">Начало работ – </w:t>
      </w:r>
      <w:r w:rsidR="00EA3A52">
        <w:rPr>
          <w:rFonts w:ascii="Times New Roman" w:hAnsi="Times New Roman"/>
          <w:bCs/>
          <w:kern w:val="1"/>
          <w:sz w:val="24"/>
          <w:lang w:eastAsia="ar-SA"/>
        </w:rPr>
        <w:t>01.0</w:t>
      </w:r>
      <w:r w:rsidR="00A6393F" w:rsidRPr="00A6393F">
        <w:rPr>
          <w:rFonts w:ascii="Times New Roman" w:hAnsi="Times New Roman"/>
          <w:bCs/>
          <w:kern w:val="1"/>
          <w:sz w:val="24"/>
          <w:lang w:eastAsia="ar-SA"/>
        </w:rPr>
        <w:t>2</w:t>
      </w:r>
      <w:r w:rsidR="00EA3A52">
        <w:rPr>
          <w:rFonts w:ascii="Times New Roman" w:hAnsi="Times New Roman"/>
          <w:bCs/>
          <w:kern w:val="1"/>
          <w:sz w:val="24"/>
          <w:lang w:eastAsia="ar-SA"/>
        </w:rPr>
        <w:t>.2018 г.</w:t>
      </w:r>
      <w:r w:rsidRPr="00E87913">
        <w:rPr>
          <w:rFonts w:ascii="Times New Roman" w:hAnsi="Times New Roman"/>
          <w:bCs/>
          <w:kern w:val="1"/>
          <w:sz w:val="24"/>
          <w:lang w:eastAsia="ar-SA"/>
        </w:rPr>
        <w:t xml:space="preserve">, окончание работ – </w:t>
      </w:r>
      <w:r w:rsidR="00EA3A52">
        <w:rPr>
          <w:rFonts w:ascii="Times New Roman" w:hAnsi="Times New Roman"/>
          <w:bCs/>
          <w:kern w:val="1"/>
          <w:sz w:val="24"/>
          <w:lang w:eastAsia="ar-SA"/>
        </w:rPr>
        <w:t>31.12.2018</w:t>
      </w:r>
      <w:r w:rsidRPr="00E87913">
        <w:rPr>
          <w:rFonts w:ascii="Times New Roman" w:hAnsi="Times New Roman"/>
          <w:bCs/>
          <w:kern w:val="1"/>
          <w:sz w:val="24"/>
          <w:lang w:eastAsia="ar-SA"/>
        </w:rPr>
        <w:t xml:space="preserve"> г.</w:t>
      </w:r>
    </w:p>
    <w:p w:rsidR="001571F6" w:rsidRDefault="001571F6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BF1914" w:rsidRPr="00BF1914" w:rsidRDefault="00BF1914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Условия оплаты работ: (согласно статье </w:t>
      </w:r>
      <w:r w:rsidR="00B36B60">
        <w:rPr>
          <w:rFonts w:ascii="Times New Roman" w:hAnsi="Times New Roman"/>
          <w:kern w:val="1"/>
          <w:sz w:val="24"/>
          <w:u w:val="single"/>
          <w:lang w:eastAsia="ar-SA"/>
        </w:rPr>
        <w:t>2</w:t>
      </w: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 проекта Договора подряда)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7F7448">
        <w:rPr>
          <w:rFonts w:ascii="Times New Roman" w:hAnsi="Times New Roman"/>
          <w:kern w:val="1"/>
          <w:sz w:val="24"/>
          <w:lang w:eastAsia="ar-SA"/>
        </w:rPr>
        <w:t xml:space="preserve">В </w:t>
      </w:r>
      <w:r w:rsidRPr="00E237E8">
        <w:rPr>
          <w:rFonts w:ascii="Times New Roman" w:hAnsi="Times New Roman"/>
          <w:kern w:val="1"/>
          <w:sz w:val="24"/>
          <w:lang w:eastAsia="ar-SA"/>
        </w:rPr>
        <w:t>течение 90</w:t>
      </w:r>
      <w:r w:rsidRPr="007F7448">
        <w:rPr>
          <w:rFonts w:ascii="Times New Roman" w:hAnsi="Times New Roman"/>
          <w:kern w:val="1"/>
          <w:sz w:val="24"/>
          <w:lang w:eastAsia="ar-SA"/>
        </w:rPr>
        <w:t xml:space="preserve"> календарных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дней после </w:t>
      </w:r>
      <w:r w:rsidR="00B36B60" w:rsidRPr="00B36B60">
        <w:rPr>
          <w:rFonts w:ascii="Times New Roman" w:hAnsi="Times New Roman"/>
          <w:kern w:val="1"/>
          <w:sz w:val="24"/>
          <w:lang w:eastAsia="ar-SA"/>
        </w:rPr>
        <w:t>получения счета-фактуры обязуется оплатить Подрядчику стоимость выполненной работы путем перечисления денежных средств на расчетный счет Подрядчика</w:t>
      </w:r>
      <w:r w:rsidRPr="00BF1914">
        <w:rPr>
          <w:rFonts w:ascii="Times New Roman" w:hAnsi="Times New Roman"/>
          <w:kern w:val="1"/>
          <w:sz w:val="24"/>
          <w:lang w:eastAsia="ar-SA"/>
        </w:rPr>
        <w:t>.</w:t>
      </w:r>
    </w:p>
    <w:p w:rsidR="00BF1914" w:rsidRPr="00BF1914" w:rsidRDefault="00BF1914" w:rsidP="00BF1914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D104FA" w:rsidRDefault="00BF1914" w:rsidP="007F7448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Выдаваемая техническая документация:</w:t>
      </w:r>
      <w:r w:rsidR="007F7448" w:rsidRPr="007F7448"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BF1914" w:rsidRDefault="00D104FA" w:rsidP="007F7448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D104FA">
        <w:rPr>
          <w:rFonts w:ascii="Times New Roman" w:hAnsi="Times New Roman"/>
          <w:kern w:val="1"/>
          <w:sz w:val="24"/>
          <w:lang w:eastAsia="ar-SA"/>
        </w:rPr>
        <w:t>1</w:t>
      </w:r>
      <w:r>
        <w:rPr>
          <w:rFonts w:ascii="Times New Roman" w:hAnsi="Times New Roman"/>
          <w:kern w:val="1"/>
          <w:sz w:val="24"/>
          <w:lang w:eastAsia="ar-SA"/>
        </w:rPr>
        <w:t xml:space="preserve">) </w:t>
      </w:r>
      <w:r w:rsidR="00953025" w:rsidRPr="00953025">
        <w:rPr>
          <w:rFonts w:ascii="Times New Roman" w:hAnsi="Times New Roman"/>
          <w:kern w:val="1"/>
          <w:sz w:val="24"/>
          <w:lang w:eastAsia="ar-SA"/>
        </w:rPr>
        <w:t>Техническ</w:t>
      </w:r>
      <w:r w:rsidR="00953025">
        <w:rPr>
          <w:rFonts w:ascii="Times New Roman" w:hAnsi="Times New Roman"/>
          <w:kern w:val="1"/>
          <w:sz w:val="24"/>
          <w:lang w:eastAsia="ar-SA"/>
        </w:rPr>
        <w:t>ое</w:t>
      </w:r>
      <w:r w:rsidR="00953025" w:rsidRPr="00953025">
        <w:rPr>
          <w:rFonts w:ascii="Times New Roman" w:hAnsi="Times New Roman"/>
          <w:kern w:val="1"/>
          <w:sz w:val="24"/>
          <w:lang w:eastAsia="ar-SA"/>
        </w:rPr>
        <w:t xml:space="preserve"> задание </w:t>
      </w:r>
      <w:r w:rsidR="00D259C7">
        <w:rPr>
          <w:rFonts w:ascii="Times New Roman" w:hAnsi="Times New Roman"/>
          <w:kern w:val="1"/>
          <w:sz w:val="24"/>
          <w:lang w:eastAsia="ar-SA"/>
        </w:rPr>
        <w:t xml:space="preserve">на </w:t>
      </w:r>
      <w:r w:rsidR="00D259C7" w:rsidRPr="00D259C7">
        <w:rPr>
          <w:rFonts w:ascii="Times New Roman" w:hAnsi="Times New Roman"/>
          <w:kern w:val="1"/>
          <w:sz w:val="24"/>
          <w:lang w:eastAsia="ar-SA"/>
        </w:rPr>
        <w:t>разработку, настройку, поставку и внедрение компьютерного тренажерного комплекса для обуче</w:t>
      </w:r>
      <w:r w:rsidR="00156038">
        <w:rPr>
          <w:rFonts w:ascii="Times New Roman" w:hAnsi="Times New Roman"/>
          <w:kern w:val="1"/>
          <w:sz w:val="24"/>
          <w:lang w:eastAsia="ar-SA"/>
        </w:rPr>
        <w:t xml:space="preserve">ния технологического персонала </w:t>
      </w:r>
      <w:r w:rsidR="00D259C7" w:rsidRPr="00D259C7">
        <w:rPr>
          <w:rFonts w:ascii="Times New Roman" w:hAnsi="Times New Roman"/>
          <w:kern w:val="1"/>
          <w:sz w:val="24"/>
          <w:lang w:eastAsia="ar-SA"/>
        </w:rPr>
        <w:t xml:space="preserve">установки </w:t>
      </w:r>
      <w:r w:rsidR="00156038">
        <w:rPr>
          <w:rFonts w:ascii="Times New Roman" w:hAnsi="Times New Roman"/>
          <w:kern w:val="1"/>
          <w:sz w:val="24"/>
          <w:lang w:eastAsia="ar-SA"/>
        </w:rPr>
        <w:t>утилизации сероводорода «Мокрый катализ-2»</w:t>
      </w:r>
      <w:r w:rsidR="00D259C7" w:rsidRPr="00D259C7">
        <w:rPr>
          <w:rFonts w:ascii="Times New Roman" w:hAnsi="Times New Roman"/>
          <w:kern w:val="1"/>
          <w:sz w:val="24"/>
          <w:lang w:eastAsia="ar-SA"/>
        </w:rPr>
        <w:t xml:space="preserve"> ОАО «Славнефть-ЯНОС»</w:t>
      </w:r>
      <w:r w:rsidR="007F6A5E">
        <w:rPr>
          <w:rFonts w:ascii="Times New Roman" w:hAnsi="Times New Roman"/>
          <w:kern w:val="1"/>
          <w:sz w:val="24"/>
          <w:lang w:eastAsia="ar-SA"/>
        </w:rPr>
        <w:t xml:space="preserve"> (Приложение №2 к Договору)</w:t>
      </w:r>
      <w:r w:rsidR="00BF1914" w:rsidRPr="00BF1914">
        <w:rPr>
          <w:rFonts w:ascii="Times New Roman" w:hAnsi="Times New Roman"/>
          <w:kern w:val="1"/>
          <w:sz w:val="24"/>
          <w:lang w:eastAsia="ar-SA"/>
        </w:rPr>
        <w:t>.</w:t>
      </w:r>
    </w:p>
    <w:p w:rsidR="00D104FA" w:rsidRPr="00BF1914" w:rsidRDefault="00D104FA" w:rsidP="007F7448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>2) Заказная документация 16017-АТХ-ЗТП-103 с приложениями.</w:t>
      </w:r>
    </w:p>
    <w:p w:rsidR="00BF1914" w:rsidRPr="0080201F" w:rsidRDefault="0080201F" w:rsidP="00BF1914">
      <w:pPr>
        <w:spacing w:before="0"/>
        <w:jc w:val="both"/>
        <w:rPr>
          <w:rFonts w:ascii="Times New Roman" w:hAnsi="Times New Roman"/>
          <w:b/>
          <w:color w:val="FF0000"/>
          <w:kern w:val="1"/>
          <w:sz w:val="24"/>
          <w:u w:val="single"/>
          <w:lang w:eastAsia="ar-SA"/>
        </w:rPr>
      </w:pPr>
      <w:r w:rsidRPr="0080201F">
        <w:rPr>
          <w:rFonts w:ascii="Times New Roman" w:hAnsi="Times New Roman"/>
          <w:b/>
          <w:color w:val="FF0000"/>
          <w:kern w:val="1"/>
          <w:sz w:val="24"/>
          <w:u w:val="single"/>
          <w:lang w:eastAsia="ar-SA"/>
        </w:rPr>
        <w:t xml:space="preserve">Приложения и необходимую документацию можно скачать по следующей ссылке: </w:t>
      </w:r>
    </w:p>
    <w:p w:rsidR="00A6393F" w:rsidRDefault="0080201F" w:rsidP="0080201F">
      <w:pPr>
        <w:spacing w:before="0"/>
        <w:jc w:val="both"/>
        <w:rPr>
          <w:rFonts w:ascii="Helvetica" w:hAnsi="Helvetica" w:cs="Helvetica"/>
          <w:color w:val="333333"/>
          <w:sz w:val="21"/>
          <w:szCs w:val="21"/>
        </w:rPr>
      </w:pPr>
      <w:hyperlink r:id="rId8" w:history="1">
        <w:r w:rsidRPr="0080201F">
          <w:rPr>
            <w:rStyle w:val="a8"/>
            <w:rFonts w:ascii="Helvetica" w:hAnsi="Helvetica" w:cs="Helvetica"/>
            <w:sz w:val="21"/>
            <w:szCs w:val="21"/>
            <w:highlight w:val="yellow"/>
          </w:rPr>
          <w:t>http://yanos.slavneft.ru/files/pril_636446088897763740.zip</w:t>
        </w:r>
      </w:hyperlink>
    </w:p>
    <w:p w:rsidR="0080201F" w:rsidRPr="00D104FA" w:rsidRDefault="0080201F" w:rsidP="0080201F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bookmarkStart w:id="0" w:name="_GoBack"/>
      <w:bookmarkEnd w:id="0"/>
    </w:p>
    <w:p w:rsidR="00BF1914" w:rsidRPr="00BF1914" w:rsidRDefault="007F7448" w:rsidP="00BF1914">
      <w:pPr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val="x-none" w:eastAsia="ar-SA"/>
        </w:rPr>
      </w:pPr>
      <w:r>
        <w:rPr>
          <w:rFonts w:ascii="Times New Roman" w:hAnsi="Times New Roman"/>
          <w:b/>
          <w:iCs/>
          <w:kern w:val="1"/>
          <w:sz w:val="24"/>
          <w:lang w:eastAsia="ar-SA"/>
        </w:rPr>
        <w:t xml:space="preserve">2. </w:t>
      </w:r>
      <w:r w:rsidR="00BF1914" w:rsidRPr="00BF1914">
        <w:rPr>
          <w:rFonts w:ascii="Times New Roman" w:hAnsi="Times New Roman"/>
          <w:b/>
          <w:iCs/>
          <w:kern w:val="1"/>
          <w:sz w:val="24"/>
          <w:lang w:eastAsia="ar-SA"/>
        </w:rPr>
        <w:t>Технические требования</w:t>
      </w:r>
      <w:r w:rsidR="00BF1914" w:rsidRPr="00BF1914">
        <w:rPr>
          <w:rFonts w:ascii="Times New Roman" w:hAnsi="Times New Roman"/>
          <w:b/>
          <w:iCs/>
          <w:kern w:val="1"/>
          <w:sz w:val="24"/>
          <w:lang w:val="x-none" w:eastAsia="ar-SA"/>
        </w:rPr>
        <w:t xml:space="preserve"> </w:t>
      </w:r>
      <w:r w:rsidR="00BF1914" w:rsidRPr="00BF1914">
        <w:rPr>
          <w:rFonts w:ascii="Times New Roman" w:hAnsi="Times New Roman"/>
          <w:b/>
          <w:iCs/>
          <w:kern w:val="1"/>
          <w:sz w:val="24"/>
          <w:lang w:eastAsia="ar-SA"/>
        </w:rPr>
        <w:t>к предмету закупки</w:t>
      </w:r>
    </w:p>
    <w:p w:rsidR="00C65510" w:rsidRPr="00C65510" w:rsidRDefault="00C65510" w:rsidP="00C65510">
      <w:pPr>
        <w:autoSpaceDE w:val="0"/>
        <w:autoSpaceDN w:val="0"/>
        <w:adjustRightInd w:val="0"/>
        <w:rPr>
          <w:sz w:val="4"/>
          <w:szCs w:val="4"/>
          <w:highlight w:val="yellow"/>
          <w:shd w:val="clear" w:color="auto" w:fill="FFFF99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402"/>
        <w:gridCol w:w="2835"/>
        <w:gridCol w:w="1559"/>
        <w:gridCol w:w="1560"/>
      </w:tblGrid>
      <w:tr w:rsidR="00C65510" w:rsidRPr="00C65510" w:rsidTr="00C65510">
        <w:trPr>
          <w:trHeight w:val="300"/>
          <w:tblHeader/>
        </w:trPr>
        <w:tc>
          <w:tcPr>
            <w:tcW w:w="724" w:type="dxa"/>
            <w:vMerge w:val="restart"/>
            <w:shd w:val="clear" w:color="auto" w:fill="D9D9D9"/>
            <w:vAlign w:val="center"/>
          </w:tcPr>
          <w:p w:rsidR="00C65510" w:rsidRPr="00C65510" w:rsidRDefault="00C65510" w:rsidP="00C65510">
            <w:pPr>
              <w:keepNext/>
              <w:spacing w:before="0"/>
              <w:rPr>
                <w:rFonts w:ascii="Times New Roman" w:hAnsi="Times New Roman"/>
                <w:bCs/>
                <w:sz w:val="24"/>
              </w:rPr>
            </w:pPr>
            <w:r w:rsidRPr="00C65510">
              <w:rPr>
                <w:rFonts w:ascii="Times New Roman" w:hAnsi="Times New Roman"/>
                <w:bCs/>
                <w:sz w:val="24"/>
              </w:rPr>
              <w:t>№ п/п</w:t>
            </w:r>
          </w:p>
        </w:tc>
        <w:tc>
          <w:tcPr>
            <w:tcW w:w="3402" w:type="dxa"/>
            <w:vMerge w:val="restart"/>
            <w:shd w:val="clear" w:color="auto" w:fill="D9D9D9"/>
            <w:vAlign w:val="center"/>
          </w:tcPr>
          <w:p w:rsidR="00C65510" w:rsidRPr="00C65510" w:rsidRDefault="00C65510" w:rsidP="00C65510">
            <w:pPr>
              <w:keepNext/>
              <w:spacing w:before="0"/>
              <w:rPr>
                <w:rFonts w:ascii="Times New Roman" w:hAnsi="Times New Roman"/>
                <w:bCs/>
                <w:sz w:val="24"/>
              </w:rPr>
            </w:pPr>
            <w:r w:rsidRPr="00C65510">
              <w:rPr>
                <w:rFonts w:ascii="Times New Roman" w:hAnsi="Times New Roman"/>
                <w:bCs/>
                <w:sz w:val="24"/>
              </w:rPr>
              <w:t xml:space="preserve">Требование </w:t>
            </w:r>
            <w:r w:rsidRPr="00C65510">
              <w:rPr>
                <w:rFonts w:ascii="Times New Roman" w:hAnsi="Times New Roman"/>
                <w:bCs/>
                <w:sz w:val="24"/>
              </w:rPr>
              <w:br/>
              <w:t>(параметр оценки)</w:t>
            </w:r>
          </w:p>
        </w:tc>
        <w:tc>
          <w:tcPr>
            <w:tcW w:w="2835" w:type="dxa"/>
            <w:vMerge w:val="restart"/>
            <w:shd w:val="clear" w:color="auto" w:fill="D9D9D9"/>
            <w:vAlign w:val="center"/>
          </w:tcPr>
          <w:p w:rsidR="00C65510" w:rsidRPr="00C65510" w:rsidRDefault="00C65510" w:rsidP="00C65510">
            <w:pPr>
              <w:keepNext/>
              <w:spacing w:before="0"/>
              <w:rPr>
                <w:rFonts w:ascii="Times New Roman" w:hAnsi="Times New Roman"/>
                <w:bCs/>
                <w:sz w:val="24"/>
              </w:rPr>
            </w:pPr>
            <w:r w:rsidRPr="00C65510">
              <w:rPr>
                <w:rFonts w:ascii="Times New Roman" w:hAnsi="Times New Roman"/>
                <w:bCs/>
                <w:sz w:val="24"/>
              </w:rPr>
              <w:t>Документы, подтверждающие соответствия требованию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</w:tcPr>
          <w:p w:rsidR="00C65510" w:rsidRPr="00C65510" w:rsidRDefault="00C65510" w:rsidP="00C65510">
            <w:pPr>
              <w:keepNext/>
              <w:spacing w:before="0"/>
              <w:rPr>
                <w:rFonts w:ascii="Times New Roman" w:hAnsi="Times New Roman"/>
                <w:bCs/>
                <w:sz w:val="24"/>
              </w:rPr>
            </w:pPr>
            <w:r w:rsidRPr="00C65510">
              <w:rPr>
                <w:rFonts w:ascii="Times New Roman" w:hAnsi="Times New Roman"/>
                <w:bCs/>
                <w:sz w:val="24"/>
              </w:rPr>
              <w:t>Единица измерения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C65510" w:rsidRPr="00C65510" w:rsidRDefault="00C65510" w:rsidP="00C65510">
            <w:pPr>
              <w:keepNext/>
              <w:spacing w:before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C65510">
              <w:rPr>
                <w:rFonts w:ascii="Times New Roman" w:hAnsi="Times New Roman"/>
                <w:bCs/>
                <w:sz w:val="24"/>
              </w:rPr>
              <w:t>Условия соответствия</w:t>
            </w:r>
          </w:p>
        </w:tc>
      </w:tr>
      <w:tr w:rsidR="00C65510" w:rsidRPr="00C65510" w:rsidTr="00C65510">
        <w:trPr>
          <w:trHeight w:val="300"/>
          <w:tblHeader/>
        </w:trPr>
        <w:tc>
          <w:tcPr>
            <w:tcW w:w="724" w:type="dxa"/>
            <w:vMerge/>
            <w:shd w:val="clear" w:color="auto" w:fill="D9D9D9"/>
            <w:vAlign w:val="center"/>
          </w:tcPr>
          <w:p w:rsidR="00C65510" w:rsidRPr="00C65510" w:rsidRDefault="00C65510" w:rsidP="00C65510">
            <w:pPr>
              <w:keepNext/>
              <w:spacing w:before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402" w:type="dxa"/>
            <w:vMerge/>
            <w:shd w:val="clear" w:color="auto" w:fill="D9D9D9"/>
            <w:vAlign w:val="center"/>
          </w:tcPr>
          <w:p w:rsidR="00C65510" w:rsidRPr="00C65510" w:rsidRDefault="00C65510" w:rsidP="00C65510">
            <w:pPr>
              <w:keepNext/>
              <w:spacing w:before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2835" w:type="dxa"/>
            <w:vMerge/>
            <w:shd w:val="clear" w:color="auto" w:fill="D9D9D9"/>
            <w:vAlign w:val="center"/>
          </w:tcPr>
          <w:p w:rsidR="00C65510" w:rsidRPr="00C65510" w:rsidRDefault="00C65510" w:rsidP="00C65510">
            <w:pPr>
              <w:keepNext/>
              <w:spacing w:before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</w:tcPr>
          <w:p w:rsidR="00C65510" w:rsidRPr="00C65510" w:rsidRDefault="00C65510" w:rsidP="00C65510">
            <w:pPr>
              <w:keepNext/>
              <w:spacing w:before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C65510" w:rsidRPr="00C65510" w:rsidRDefault="00C65510" w:rsidP="00C65510">
            <w:pPr>
              <w:keepNext/>
              <w:spacing w:before="0"/>
              <w:rPr>
                <w:rFonts w:ascii="Times New Roman" w:hAnsi="Times New Roman"/>
                <w:bCs/>
                <w:sz w:val="24"/>
                <w:u w:val="single"/>
              </w:rPr>
            </w:pPr>
          </w:p>
        </w:tc>
      </w:tr>
      <w:tr w:rsidR="00C65510" w:rsidRPr="00C65510" w:rsidTr="00C65510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C65510" w:rsidRPr="00C65510" w:rsidRDefault="00C65510" w:rsidP="00C65510">
            <w:pPr>
              <w:numPr>
                <w:ilvl w:val="0"/>
                <w:numId w:val="16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C65510" w:rsidRPr="00C65510" w:rsidRDefault="00156038" w:rsidP="00C65510">
            <w:pPr>
              <w:rPr>
                <w:rFonts w:ascii="Times New Roman" w:hAnsi="Times New Roman"/>
                <w:sz w:val="24"/>
              </w:rPr>
            </w:pPr>
            <w:r w:rsidRPr="00A6393F">
              <w:rPr>
                <w:rFonts w:ascii="Times New Roman" w:hAnsi="Times New Roman"/>
                <w:iCs/>
                <w:szCs w:val="22"/>
              </w:rPr>
              <w:t>Соответствие предлагаемого товара требованиям заказной документации 16017-АТХ-ЗТП-103 и приложений</w:t>
            </w:r>
            <w:r>
              <w:rPr>
                <w:rFonts w:ascii="Times New Roman" w:hAnsi="Times New Roman"/>
                <w:iCs/>
                <w:sz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C65510" w:rsidRPr="00C65510" w:rsidRDefault="00156038" w:rsidP="001560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 xml:space="preserve">Парафированная на каждом листе заказная документация 16017-АТХ-ЗТП-103 и приложения с подписью руководителя заверенная печатью </w:t>
            </w:r>
            <w:r w:rsidRPr="00C57744">
              <w:rPr>
                <w:rFonts w:ascii="Times New Roman" w:hAnsi="Times New Roman"/>
                <w:color w:val="000000" w:themeColor="text1"/>
                <w:szCs w:val="22"/>
              </w:rPr>
              <w:t>организации (Форма №10)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5510" w:rsidRPr="00C65510" w:rsidRDefault="00C65510" w:rsidP="00A6393F">
            <w:pPr>
              <w:rPr>
                <w:rFonts w:ascii="Times New Roman" w:hAnsi="Times New Roman"/>
                <w:sz w:val="24"/>
              </w:rPr>
            </w:pPr>
            <w:r w:rsidRPr="00C65510"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510" w:rsidRPr="00C65510" w:rsidRDefault="00C65510" w:rsidP="00156038">
            <w:pPr>
              <w:rPr>
                <w:rFonts w:ascii="Times New Roman" w:hAnsi="Times New Roman"/>
                <w:sz w:val="24"/>
              </w:rPr>
            </w:pPr>
            <w:r w:rsidRPr="00C65510">
              <w:rPr>
                <w:rFonts w:ascii="Times New Roman" w:hAnsi="Times New Roman"/>
                <w:sz w:val="24"/>
              </w:rPr>
              <w:t>да</w:t>
            </w:r>
          </w:p>
        </w:tc>
      </w:tr>
    </w:tbl>
    <w:p w:rsidR="00BF1914" w:rsidRPr="00BF1914" w:rsidRDefault="00BF1914" w:rsidP="00BF1914">
      <w:pPr>
        <w:autoSpaceDE w:val="0"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11018B" w:rsidRDefault="0011018B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val="en-US" w:eastAsia="en-US"/>
        </w:rPr>
      </w:pPr>
    </w:p>
    <w:p w:rsidR="00A6393F" w:rsidRDefault="00A6393F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val="en-US" w:eastAsia="en-US"/>
        </w:rPr>
      </w:pPr>
    </w:p>
    <w:p w:rsidR="00A6393F" w:rsidRDefault="00A6393F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val="en-US" w:eastAsia="en-US"/>
        </w:rPr>
      </w:pPr>
    </w:p>
    <w:p w:rsidR="00A6393F" w:rsidRDefault="00A6393F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val="en-US" w:eastAsia="en-US"/>
        </w:rPr>
      </w:pPr>
    </w:p>
    <w:p w:rsidR="00A6393F" w:rsidRDefault="00A6393F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val="en-US" w:eastAsia="en-US"/>
        </w:rPr>
      </w:pPr>
    </w:p>
    <w:p w:rsidR="00A6393F" w:rsidRPr="00A6393F" w:rsidRDefault="00A6393F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val="en-US" w:eastAsia="en-US"/>
        </w:rPr>
      </w:pPr>
    </w:p>
    <w:p w:rsidR="00763BE4" w:rsidRPr="00C3289F" w:rsidRDefault="007F7448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 xml:space="preserve">3. </w:t>
      </w:r>
      <w:r w:rsidR="00763BE4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</w:t>
      </w:r>
      <w:r w:rsidR="00694B1C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ребования к контрагенту.</w:t>
      </w:r>
    </w:p>
    <w:p w:rsidR="00763BE4" w:rsidRPr="00C3289F" w:rsidRDefault="00763BE4" w:rsidP="00763BE4">
      <w:pPr>
        <w:spacing w:before="0"/>
        <w:jc w:val="both"/>
        <w:rPr>
          <w:rFonts w:ascii="Times New Roman" w:eastAsia="Calibri" w:hAnsi="Times New Roman"/>
          <w:sz w:val="24"/>
          <w:szCs w:val="22"/>
          <w:lang w:eastAsia="en-US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3473"/>
        <w:gridCol w:w="3205"/>
        <w:gridCol w:w="1284"/>
        <w:gridCol w:w="1276"/>
      </w:tblGrid>
      <w:tr w:rsidR="002D7C9B" w:rsidRPr="002D7C9B" w:rsidTr="00981B55">
        <w:trPr>
          <w:trHeight w:val="300"/>
          <w:tblHeader/>
        </w:trPr>
        <w:tc>
          <w:tcPr>
            <w:tcW w:w="842" w:type="dxa"/>
            <w:shd w:val="clear" w:color="auto" w:fill="D9D9D9"/>
            <w:vAlign w:val="center"/>
          </w:tcPr>
          <w:p w:rsidR="00C65510" w:rsidRDefault="00C65510" w:rsidP="00C65510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65510" w:rsidRDefault="00C65510" w:rsidP="00C65510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65510" w:rsidRPr="002D7C9B" w:rsidRDefault="00C65510" w:rsidP="00C65510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5510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  <w:r w:rsidRPr="00C65510">
              <w:rPr>
                <w:rFonts w:ascii="Times New Roman" w:hAnsi="Times New Roman"/>
                <w:b/>
                <w:bCs/>
                <w:sz w:val="20"/>
                <w:szCs w:val="20"/>
              </w:rPr>
              <w:tab/>
            </w:r>
          </w:p>
          <w:p w:rsidR="002D7C9B" w:rsidRPr="002D7C9B" w:rsidRDefault="002D7C9B" w:rsidP="00C65510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73" w:type="dxa"/>
            <w:shd w:val="clear" w:color="auto" w:fill="D9D9D9"/>
            <w:vAlign w:val="center"/>
          </w:tcPr>
          <w:p w:rsidR="002D7C9B" w:rsidRPr="002D7C9B" w:rsidRDefault="00C65510" w:rsidP="00C65510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551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требования (критерия)</w:t>
            </w:r>
          </w:p>
        </w:tc>
        <w:tc>
          <w:tcPr>
            <w:tcW w:w="3205" w:type="dxa"/>
            <w:shd w:val="clear" w:color="auto" w:fill="D9D9D9"/>
            <w:vAlign w:val="center"/>
          </w:tcPr>
          <w:p w:rsidR="002D7C9B" w:rsidRPr="002D7C9B" w:rsidRDefault="00C65510" w:rsidP="00C65510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5510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84" w:type="dxa"/>
            <w:shd w:val="clear" w:color="auto" w:fill="D9D9D9"/>
            <w:vAlign w:val="center"/>
          </w:tcPr>
          <w:p w:rsidR="002D7C9B" w:rsidRPr="002D7C9B" w:rsidRDefault="00C65510" w:rsidP="00C65510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5510">
              <w:rPr>
                <w:rFonts w:ascii="Times New Roman" w:hAnsi="Times New Roman"/>
                <w:b/>
                <w:bCs/>
                <w:sz w:val="20"/>
                <w:szCs w:val="20"/>
              </w:rPr>
              <w:t>Ед.изм.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2D7C9B" w:rsidRPr="00C65510" w:rsidRDefault="00C65510" w:rsidP="00C65510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5510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C65510" w:rsidRPr="002D7C9B" w:rsidTr="00981B55">
        <w:trPr>
          <w:trHeight w:val="84"/>
        </w:trPr>
        <w:tc>
          <w:tcPr>
            <w:tcW w:w="842" w:type="dxa"/>
            <w:shd w:val="clear" w:color="auto" w:fill="D9D9D9"/>
            <w:noWrap/>
            <w:vAlign w:val="center"/>
          </w:tcPr>
          <w:p w:rsidR="00C65510" w:rsidRPr="002D7C9B" w:rsidRDefault="00C65510" w:rsidP="002D7C9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9238" w:type="dxa"/>
            <w:gridSpan w:val="4"/>
            <w:shd w:val="clear" w:color="auto" w:fill="D9D9D9"/>
            <w:vAlign w:val="center"/>
          </w:tcPr>
          <w:p w:rsidR="00C65510" w:rsidRPr="002D7C9B" w:rsidRDefault="00C65510" w:rsidP="00F95EB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65510">
              <w:rPr>
                <w:rFonts w:ascii="Times New Roman" w:hAnsi="Times New Roman"/>
                <w:b/>
                <w:sz w:val="20"/>
                <w:szCs w:val="20"/>
              </w:rPr>
              <w:t xml:space="preserve">&lt; </w:t>
            </w:r>
            <w:r w:rsidR="00F95EB2" w:rsidRPr="00F95EB2">
              <w:rPr>
                <w:rFonts w:ascii="Times New Roman" w:hAnsi="Times New Roman"/>
                <w:b/>
                <w:szCs w:val="22"/>
              </w:rPr>
              <w:t>Разрешительная документация</w:t>
            </w:r>
            <w:r w:rsidRPr="00F95EB2">
              <w:rPr>
                <w:rFonts w:ascii="Times New Roman" w:hAnsi="Times New Roman"/>
                <w:b/>
                <w:szCs w:val="22"/>
              </w:rPr>
              <w:t xml:space="preserve"> </w:t>
            </w:r>
            <w:r w:rsidRPr="00C65510">
              <w:rPr>
                <w:rFonts w:ascii="Times New Roman" w:hAnsi="Times New Roman"/>
                <w:b/>
                <w:sz w:val="20"/>
                <w:szCs w:val="20"/>
              </w:rPr>
              <w:t>&gt;</w:t>
            </w:r>
          </w:p>
        </w:tc>
      </w:tr>
      <w:tr w:rsidR="00C65510" w:rsidRPr="00A53010" w:rsidTr="00981B55">
        <w:trPr>
          <w:trHeight w:val="196"/>
        </w:trPr>
        <w:tc>
          <w:tcPr>
            <w:tcW w:w="842" w:type="dxa"/>
            <w:shd w:val="clear" w:color="auto" w:fill="auto"/>
            <w:noWrap/>
            <w:vAlign w:val="center"/>
          </w:tcPr>
          <w:p w:rsidR="00C65510" w:rsidRPr="00A53010" w:rsidRDefault="00C65510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A53010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473" w:type="dxa"/>
            <w:shd w:val="clear" w:color="auto" w:fill="auto"/>
          </w:tcPr>
          <w:p w:rsidR="00C65510" w:rsidRPr="00A53010" w:rsidRDefault="00C65510" w:rsidP="00F95EB2">
            <w:pPr>
              <w:rPr>
                <w:rFonts w:ascii="Times New Roman" w:hAnsi="Times New Roman"/>
                <w:sz w:val="24"/>
              </w:rPr>
            </w:pPr>
            <w:r w:rsidRPr="00A53010">
              <w:rPr>
                <w:rFonts w:ascii="Times New Roman" w:hAnsi="Times New Roman"/>
              </w:rPr>
              <w:t>Наличие обученного и аттестованного персонала. Ответственные лица  должны быть обучены, аттестованы в области промышленной безопасности и иметь удостоверение  Б1.</w:t>
            </w:r>
            <w:r w:rsidR="00F95EB2">
              <w:rPr>
                <w:rFonts w:ascii="Times New Roman" w:hAnsi="Times New Roman"/>
              </w:rPr>
              <w:t>2 и Б1.17(Б1.19)</w:t>
            </w:r>
            <w:r w:rsidRPr="00A53010">
              <w:rPr>
                <w:rFonts w:ascii="Times New Roman" w:hAnsi="Times New Roman"/>
              </w:rPr>
              <w:t xml:space="preserve"> </w:t>
            </w:r>
            <w:r w:rsidR="00F95EB2">
              <w:rPr>
                <w:rFonts w:ascii="Times New Roman" w:hAnsi="Times New Roman"/>
              </w:rPr>
              <w:t>.</w:t>
            </w:r>
          </w:p>
        </w:tc>
        <w:tc>
          <w:tcPr>
            <w:tcW w:w="3205" w:type="dxa"/>
            <w:shd w:val="clear" w:color="auto" w:fill="auto"/>
          </w:tcPr>
          <w:p w:rsidR="00C65510" w:rsidRPr="00A53010" w:rsidRDefault="00C65510" w:rsidP="00F95EB2">
            <w:pPr>
              <w:rPr>
                <w:rFonts w:ascii="Times New Roman" w:hAnsi="Times New Roman"/>
                <w:sz w:val="24"/>
              </w:rPr>
            </w:pPr>
            <w:r w:rsidRPr="00A53010">
              <w:rPr>
                <w:rFonts w:ascii="Times New Roman" w:hAnsi="Times New Roman"/>
              </w:rPr>
              <w:t>Копии протоколов проверки знаний по промышленной безопасности, руководителей и специалистов заверенные подписью руководителя.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C65510" w:rsidRPr="00A53010" w:rsidRDefault="00C65510" w:rsidP="00A6393F">
            <w:pPr>
              <w:rPr>
                <w:rFonts w:ascii="Times New Roman" w:hAnsi="Times New Roman"/>
                <w:sz w:val="24"/>
              </w:rPr>
            </w:pPr>
            <w:r w:rsidRPr="00A53010">
              <w:rPr>
                <w:rFonts w:ascii="Times New Roman" w:hAnsi="Times New Roman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65510" w:rsidRPr="00A53010" w:rsidRDefault="00F95E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  <w:r w:rsidR="00C65510" w:rsidRPr="00A53010">
              <w:rPr>
                <w:rFonts w:ascii="Times New Roman" w:hAnsi="Times New Roman"/>
              </w:rPr>
              <w:t xml:space="preserve"> и более</w:t>
            </w:r>
          </w:p>
        </w:tc>
      </w:tr>
      <w:tr w:rsidR="005F077E" w:rsidRPr="00A53010" w:rsidTr="00981B55">
        <w:trPr>
          <w:trHeight w:val="347"/>
        </w:trPr>
        <w:tc>
          <w:tcPr>
            <w:tcW w:w="842" w:type="dxa"/>
            <w:shd w:val="clear" w:color="auto" w:fill="D9D9D9" w:themeFill="background1" w:themeFillShade="D9"/>
            <w:noWrap/>
            <w:vAlign w:val="center"/>
          </w:tcPr>
          <w:p w:rsidR="005F077E" w:rsidRPr="00A53010" w:rsidRDefault="005F077E" w:rsidP="0053475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5301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9238" w:type="dxa"/>
            <w:gridSpan w:val="4"/>
            <w:shd w:val="clear" w:color="auto" w:fill="D9D9D9" w:themeFill="background1" w:themeFillShade="D9"/>
          </w:tcPr>
          <w:p w:rsidR="005F077E" w:rsidRPr="00A53010" w:rsidRDefault="005F077E" w:rsidP="00F95EB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A53010">
              <w:rPr>
                <w:rFonts w:ascii="Times New Roman" w:hAnsi="Times New Roman"/>
                <w:b/>
                <w:bCs/>
              </w:rPr>
              <w:t>&lt;</w:t>
            </w:r>
            <w:r w:rsidR="00F95EB2">
              <w:rPr>
                <w:rFonts w:ascii="Times New Roman" w:hAnsi="Times New Roman"/>
                <w:b/>
                <w:bCs/>
              </w:rPr>
              <w:t>Подготовка технического предложения</w:t>
            </w:r>
            <w:r w:rsidRPr="00A53010">
              <w:rPr>
                <w:rFonts w:ascii="Times New Roman" w:hAnsi="Times New Roman"/>
                <w:b/>
                <w:bCs/>
              </w:rPr>
              <w:t>&gt;</w:t>
            </w:r>
          </w:p>
        </w:tc>
      </w:tr>
      <w:tr w:rsidR="005F077E" w:rsidRPr="00A53010" w:rsidTr="00981B55">
        <w:trPr>
          <w:trHeight w:val="3004"/>
        </w:trPr>
        <w:tc>
          <w:tcPr>
            <w:tcW w:w="842" w:type="dxa"/>
            <w:shd w:val="clear" w:color="auto" w:fill="auto"/>
            <w:noWrap/>
            <w:vAlign w:val="center"/>
          </w:tcPr>
          <w:p w:rsidR="005F077E" w:rsidRPr="00A53010" w:rsidRDefault="005F077E">
            <w:pPr>
              <w:rPr>
                <w:rFonts w:ascii="Times New Roman" w:hAnsi="Times New Roman"/>
                <w:sz w:val="24"/>
              </w:rPr>
            </w:pPr>
            <w:r w:rsidRPr="00A53010">
              <w:rPr>
                <w:rFonts w:ascii="Times New Roman" w:hAnsi="Times New Roman"/>
              </w:rPr>
              <w:t>2.1.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5F077E" w:rsidRPr="000329B3" w:rsidRDefault="000329B3" w:rsidP="00F95EB2">
            <w:pPr>
              <w:rPr>
                <w:rFonts w:ascii="Times New Roman" w:hAnsi="Times New Roman"/>
                <w:bCs/>
              </w:rPr>
            </w:pPr>
            <w:r w:rsidRPr="000329B3">
              <w:rPr>
                <w:rFonts w:ascii="Times New Roman" w:hAnsi="Times New Roman"/>
                <w:bCs/>
                <w:szCs w:val="22"/>
              </w:rPr>
              <w:t>Наличие у Контрагента опыта выполнения работ по прямым договорам</w:t>
            </w:r>
            <w:r w:rsidR="00F95EB2">
              <w:rPr>
                <w:rFonts w:ascii="Times New Roman" w:hAnsi="Times New Roman"/>
                <w:bCs/>
                <w:szCs w:val="22"/>
              </w:rPr>
              <w:t xml:space="preserve"> (генподряд)</w:t>
            </w:r>
            <w:r w:rsidRPr="000329B3">
              <w:rPr>
                <w:rFonts w:ascii="Times New Roman" w:hAnsi="Times New Roman"/>
                <w:bCs/>
                <w:szCs w:val="22"/>
              </w:rPr>
              <w:t xml:space="preserve"> по предмету закупки  на объектах нефтепереработки, в том числе, но не ограничиваясь, на ОАО «Славнефть-ЯНОС», </w:t>
            </w:r>
            <w:r w:rsidR="00F95EB2">
              <w:rPr>
                <w:rFonts w:ascii="Times New Roman" w:hAnsi="Times New Roman"/>
                <w:bCs/>
                <w:szCs w:val="22"/>
              </w:rPr>
              <w:t>П</w:t>
            </w:r>
            <w:r w:rsidRPr="000329B3">
              <w:rPr>
                <w:rFonts w:ascii="Times New Roman" w:hAnsi="Times New Roman"/>
                <w:bCs/>
                <w:szCs w:val="22"/>
              </w:rPr>
              <w:t xml:space="preserve">АО «Газпром нефть», </w:t>
            </w:r>
            <w:r w:rsidR="00F95EB2">
              <w:rPr>
                <w:rFonts w:ascii="Times New Roman" w:hAnsi="Times New Roman"/>
                <w:bCs/>
                <w:szCs w:val="22"/>
              </w:rPr>
              <w:t>ПАО «НК «Роснефть».</w:t>
            </w:r>
          </w:p>
        </w:tc>
        <w:tc>
          <w:tcPr>
            <w:tcW w:w="3205" w:type="dxa"/>
            <w:shd w:val="clear" w:color="auto" w:fill="auto"/>
          </w:tcPr>
          <w:p w:rsidR="005F077E" w:rsidRPr="00D30B86" w:rsidRDefault="00F95EB2" w:rsidP="00C57744">
            <w:pPr>
              <w:rPr>
                <w:rFonts w:ascii="Times New Roman" w:hAnsi="Times New Roman"/>
              </w:rPr>
            </w:pPr>
            <w:r w:rsidRPr="00D30B86">
              <w:rPr>
                <w:rFonts w:ascii="Times New Roman" w:hAnsi="Times New Roman"/>
                <w:szCs w:val="22"/>
              </w:rPr>
              <w:t>Справка об опыте работы (</w:t>
            </w:r>
            <w:r w:rsidRPr="00C57744">
              <w:rPr>
                <w:rFonts w:ascii="Times New Roman" w:hAnsi="Times New Roman"/>
                <w:color w:val="000000" w:themeColor="text1"/>
                <w:szCs w:val="22"/>
              </w:rPr>
              <w:t>Форма №</w:t>
            </w:r>
            <w:r w:rsidR="00C57744" w:rsidRPr="00C57744">
              <w:rPr>
                <w:rFonts w:ascii="Times New Roman" w:hAnsi="Times New Roman"/>
                <w:color w:val="000000" w:themeColor="text1"/>
                <w:szCs w:val="22"/>
              </w:rPr>
              <w:t>6</w:t>
            </w:r>
            <w:r w:rsidRPr="00D30B86">
              <w:rPr>
                <w:rFonts w:ascii="Times New Roman" w:hAnsi="Times New Roman"/>
                <w:szCs w:val="22"/>
              </w:rPr>
              <w:t>) с перечнем предприятий на которых проводились подобные работы в последние пять лет за подписью руководителя Исполнителя с указанием количества внедренных КТК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F077E" w:rsidRPr="00396720" w:rsidRDefault="00F95EB2" w:rsidP="00A6393F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6720">
              <w:rPr>
                <w:rFonts w:ascii="Times New Roman" w:hAnsi="Times New Roman"/>
                <w:color w:val="000000" w:themeColor="text1"/>
              </w:rPr>
              <w:t>шт.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F077E" w:rsidRPr="00396720" w:rsidRDefault="00396720" w:rsidP="0039672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  <w:r w:rsidRPr="00396720">
              <w:rPr>
                <w:rFonts w:ascii="Times New Roman" w:hAnsi="Times New Roman"/>
                <w:color w:val="000000" w:themeColor="text1"/>
              </w:rPr>
              <w:t xml:space="preserve"> и более договоров</w:t>
            </w:r>
          </w:p>
        </w:tc>
      </w:tr>
      <w:tr w:rsidR="005F077E" w:rsidRPr="00A53010" w:rsidTr="00981B55">
        <w:trPr>
          <w:trHeight w:val="1754"/>
        </w:trPr>
        <w:tc>
          <w:tcPr>
            <w:tcW w:w="842" w:type="dxa"/>
            <w:shd w:val="clear" w:color="auto" w:fill="auto"/>
            <w:noWrap/>
            <w:vAlign w:val="center"/>
          </w:tcPr>
          <w:p w:rsidR="005F077E" w:rsidRPr="00A53010" w:rsidRDefault="005F077E">
            <w:pPr>
              <w:rPr>
                <w:rFonts w:ascii="Times New Roman" w:hAnsi="Times New Roman"/>
                <w:sz w:val="24"/>
              </w:rPr>
            </w:pPr>
            <w:r w:rsidRPr="00A53010">
              <w:rPr>
                <w:rFonts w:ascii="Times New Roman" w:hAnsi="Times New Roman"/>
              </w:rPr>
              <w:t>2.2.</w:t>
            </w:r>
          </w:p>
        </w:tc>
        <w:tc>
          <w:tcPr>
            <w:tcW w:w="3473" w:type="dxa"/>
            <w:shd w:val="clear" w:color="auto" w:fill="auto"/>
          </w:tcPr>
          <w:p w:rsidR="005F077E" w:rsidRPr="00D30B86" w:rsidRDefault="00F95EB2">
            <w:pPr>
              <w:rPr>
                <w:rFonts w:ascii="Times New Roman" w:hAnsi="Times New Roman"/>
              </w:rPr>
            </w:pPr>
            <w:r w:rsidRPr="00D30B86">
              <w:rPr>
                <w:rFonts w:ascii="Times New Roman" w:hAnsi="Times New Roman"/>
                <w:szCs w:val="22"/>
              </w:rPr>
              <w:t>Наличие специалистов в штате предприятия, не задействованных на период</w:t>
            </w:r>
            <w:r w:rsidR="00D30B86" w:rsidRPr="00D30B86">
              <w:rPr>
                <w:rFonts w:ascii="Times New Roman" w:hAnsi="Times New Roman"/>
                <w:szCs w:val="22"/>
              </w:rPr>
              <w:t xml:space="preserve"> исполнения договора на других работах или объектах, для выполнения работ по предмету закупки включая монтаж, наладку, внедрение КТК и обучение Заказчика</w:t>
            </w:r>
          </w:p>
        </w:tc>
        <w:tc>
          <w:tcPr>
            <w:tcW w:w="3205" w:type="dxa"/>
            <w:shd w:val="clear" w:color="auto" w:fill="auto"/>
          </w:tcPr>
          <w:p w:rsidR="005F077E" w:rsidRPr="00D30B86" w:rsidRDefault="00D30B86">
            <w:pPr>
              <w:rPr>
                <w:rFonts w:ascii="Times New Roman" w:hAnsi="Times New Roman"/>
                <w:color w:val="000000" w:themeColor="text1"/>
              </w:rPr>
            </w:pPr>
            <w:r w:rsidRPr="00D30B86">
              <w:rPr>
                <w:rFonts w:ascii="Times New Roman" w:hAnsi="Times New Roman"/>
                <w:szCs w:val="22"/>
              </w:rPr>
              <w:t xml:space="preserve">Справка о кадровых ресурсах </w:t>
            </w:r>
            <w:r w:rsidRPr="00C57744">
              <w:rPr>
                <w:rFonts w:ascii="Times New Roman" w:hAnsi="Times New Roman"/>
                <w:color w:val="000000" w:themeColor="text1"/>
                <w:szCs w:val="22"/>
              </w:rPr>
              <w:t>(Форма №</w:t>
            </w:r>
            <w:r w:rsidR="00C57744" w:rsidRPr="00C57744">
              <w:rPr>
                <w:rFonts w:ascii="Times New Roman" w:hAnsi="Times New Roman"/>
                <w:color w:val="000000" w:themeColor="text1"/>
                <w:szCs w:val="22"/>
              </w:rPr>
              <w:t>7</w:t>
            </w:r>
            <w:r w:rsidRPr="00D30B86">
              <w:rPr>
                <w:rFonts w:ascii="Times New Roman" w:hAnsi="Times New Roman"/>
                <w:szCs w:val="22"/>
              </w:rPr>
              <w:t xml:space="preserve">) </w:t>
            </w:r>
            <w:r w:rsidRPr="00D30B86">
              <w:rPr>
                <w:rFonts w:ascii="Times New Roman" w:hAnsi="Times New Roman"/>
                <w:color w:val="000000" w:themeColor="text1"/>
                <w:szCs w:val="22"/>
              </w:rPr>
              <w:t>за подписью руководителя Исполнителя. Копии удостоверений об аттестации в области промышленной безопасности.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F077E" w:rsidRPr="00A53010" w:rsidRDefault="00D30B86" w:rsidP="00A6393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F077E" w:rsidRPr="00D30B86" w:rsidRDefault="00D30B86">
            <w:pPr>
              <w:rPr>
                <w:rFonts w:ascii="Times New Roman" w:hAnsi="Times New Roman"/>
              </w:rPr>
            </w:pPr>
            <w:r w:rsidRPr="00D30B86">
              <w:rPr>
                <w:rFonts w:ascii="Times New Roman" w:hAnsi="Times New Roman"/>
                <w:szCs w:val="22"/>
              </w:rPr>
              <w:t>15 и более</w:t>
            </w:r>
          </w:p>
        </w:tc>
      </w:tr>
    </w:tbl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45E80" w:rsidRPr="003E57B4" w:rsidRDefault="00245E80" w:rsidP="00245E80">
      <w:pPr>
        <w:autoSpaceDE w:val="0"/>
        <w:spacing w:before="240" w:after="120"/>
        <w:jc w:val="both"/>
        <w:rPr>
          <w:rFonts w:ascii="Times New Roman" w:hAnsi="Times New Roman"/>
          <w:b/>
          <w:iCs/>
          <w:sz w:val="24"/>
        </w:rPr>
      </w:pPr>
      <w:r w:rsidRPr="003E57B4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245E80" w:rsidRPr="000A2A4C" w:rsidRDefault="00245E80" w:rsidP="00245E80">
      <w:pPr>
        <w:autoSpaceDE w:val="0"/>
        <w:spacing w:before="0"/>
        <w:ind w:firstLine="720"/>
        <w:jc w:val="both"/>
        <w:rPr>
          <w:rFonts w:ascii="Times New Roman" w:hAnsi="Times New Roman"/>
          <w:color w:val="000000"/>
          <w:sz w:val="24"/>
        </w:rPr>
      </w:pPr>
      <w:r w:rsidRPr="000A2A4C">
        <w:rPr>
          <w:rFonts w:ascii="Times New Roman" w:hAnsi="Times New Roman"/>
          <w:color w:val="000000"/>
          <w:sz w:val="24"/>
        </w:rPr>
        <w:t xml:space="preserve">Контрагент должен обладать соответствующими материально-техническими и кадровыми ресурсами, необходимыми для полного и своевременного выполнения договора по предложенной твердой договорной цене. </w:t>
      </w:r>
    </w:p>
    <w:p w:rsidR="00245E80" w:rsidRPr="00D104FA" w:rsidRDefault="00245E80" w:rsidP="00245E80">
      <w:pPr>
        <w:autoSpaceDE w:val="0"/>
        <w:spacing w:before="0"/>
        <w:jc w:val="both"/>
        <w:rPr>
          <w:rFonts w:ascii="Times New Roman" w:hAnsi="Times New Roman"/>
          <w:b/>
          <w:iCs/>
          <w:sz w:val="24"/>
        </w:rPr>
      </w:pPr>
    </w:p>
    <w:p w:rsidR="00A6393F" w:rsidRPr="00D104FA" w:rsidRDefault="00A6393F" w:rsidP="00245E80">
      <w:pPr>
        <w:autoSpaceDE w:val="0"/>
        <w:spacing w:before="0"/>
        <w:jc w:val="both"/>
        <w:rPr>
          <w:rFonts w:ascii="Times New Roman" w:hAnsi="Times New Roman"/>
          <w:b/>
          <w:iCs/>
          <w:sz w:val="24"/>
        </w:rPr>
      </w:pPr>
    </w:p>
    <w:p w:rsidR="00245E80" w:rsidRPr="003E57B4" w:rsidRDefault="00245E80" w:rsidP="00245E80">
      <w:pPr>
        <w:autoSpaceDE w:val="0"/>
        <w:spacing w:before="0"/>
        <w:jc w:val="both"/>
        <w:rPr>
          <w:rFonts w:ascii="Times New Roman" w:hAnsi="Times New Roman"/>
          <w:sz w:val="24"/>
        </w:rPr>
      </w:pPr>
      <w:r w:rsidRPr="003E57B4">
        <w:rPr>
          <w:rFonts w:ascii="Times New Roman" w:hAnsi="Times New Roman"/>
          <w:b/>
          <w:iCs/>
          <w:sz w:val="24"/>
        </w:rPr>
        <w:t xml:space="preserve">5. Особые условия. </w:t>
      </w:r>
    </w:p>
    <w:p w:rsidR="00245E80" w:rsidRPr="003E57B4" w:rsidRDefault="00245E80" w:rsidP="00245E80">
      <w:pPr>
        <w:ind w:firstLine="567"/>
        <w:jc w:val="both"/>
        <w:rPr>
          <w:rFonts w:ascii="Times New Roman" w:hAnsi="Times New Roman"/>
          <w:sz w:val="24"/>
        </w:rPr>
      </w:pPr>
      <w:r w:rsidRPr="003E57B4">
        <w:rPr>
          <w:rFonts w:ascii="Times New Roman" w:hAnsi="Times New Roman"/>
          <w:sz w:val="24"/>
        </w:rPr>
        <w:t>В случае полного или частичного отзыва или ухудшения безотзывной оферты Победитель тендера будет обязан, безусловно и безоговорочно,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 пени в размере 0,5% от несвоевременно уплаченной суммы до момента полного погашения.</w:t>
      </w:r>
    </w:p>
    <w:p w:rsidR="00245E80" w:rsidRPr="003E57B4" w:rsidRDefault="00245E80" w:rsidP="00245E80">
      <w:pPr>
        <w:ind w:firstLine="567"/>
        <w:jc w:val="both"/>
        <w:rPr>
          <w:rFonts w:ascii="Times New Roman" w:hAnsi="Times New Roman"/>
          <w:sz w:val="24"/>
        </w:rPr>
      </w:pPr>
      <w:r w:rsidRPr="003E57B4">
        <w:rPr>
          <w:rFonts w:ascii="Times New Roman" w:hAnsi="Times New Roman"/>
          <w:sz w:val="24"/>
        </w:rPr>
        <w:lastRenderedPageBreak/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10%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 </w:t>
      </w:r>
    </w:p>
    <w:p w:rsidR="00D30B86" w:rsidRPr="00C3289F" w:rsidRDefault="00D30B86" w:rsidP="00D30B86">
      <w:pPr>
        <w:spacing w:before="0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D30B86" w:rsidRDefault="00D30B8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C3289F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C3289F">
        <w:rPr>
          <w:rFonts w:ascii="Times New Roman" w:hAnsi="Times New Roman"/>
          <w:b/>
          <w:bCs/>
          <w:sz w:val="24"/>
        </w:rPr>
        <w:tab/>
      </w:r>
      <w:r w:rsidRPr="00C3289F">
        <w:rPr>
          <w:rFonts w:ascii="Times New Roman" w:hAnsi="Times New Roman"/>
          <w:b/>
          <w:bCs/>
          <w:sz w:val="24"/>
        </w:rPr>
        <w:tab/>
        <w:t xml:space="preserve"> ____________________    </w:t>
      </w:r>
      <w:r w:rsidR="00D259C7">
        <w:rPr>
          <w:rFonts w:ascii="Times New Roman" w:hAnsi="Times New Roman"/>
          <w:b/>
          <w:bCs/>
          <w:sz w:val="24"/>
        </w:rPr>
        <w:t>Д.Ю. Уржумов</w:t>
      </w: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A571C5" w:rsidSect="00506763">
          <w:footerReference w:type="default" r:id="rId9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245E80">
        <w:rPr>
          <w:rFonts w:ascii="Times New Roman" w:hAnsi="Times New Roman"/>
          <w:sz w:val="24"/>
        </w:rPr>
        <w:t>495</w:t>
      </w:r>
      <w:r w:rsidRPr="00C3289F">
        <w:rPr>
          <w:rFonts w:ascii="Times New Roman" w:hAnsi="Times New Roman"/>
          <w:sz w:val="24"/>
        </w:rPr>
        <w:t>-КС-201</w:t>
      </w:r>
      <w:r w:rsidR="00D259C7">
        <w:rPr>
          <w:rFonts w:ascii="Times New Roman" w:hAnsi="Times New Roman"/>
          <w:sz w:val="24"/>
        </w:rPr>
        <w:t>7</w:t>
      </w:r>
    </w:p>
    <w:p w:rsidR="00981B55" w:rsidRDefault="00981B55" w:rsidP="00CC17B8">
      <w:pPr>
        <w:jc w:val="center"/>
        <w:rPr>
          <w:rFonts w:ascii="Times New Roman" w:hAnsi="Times New Roman"/>
          <w:b/>
          <w:szCs w:val="22"/>
        </w:rPr>
      </w:pPr>
    </w:p>
    <w:p w:rsidR="00CC17B8" w:rsidRDefault="00CC17B8" w:rsidP="00CC17B8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DD3C67" w:rsidRPr="00D53E31" w:rsidRDefault="00DD3C67" w:rsidP="00CC17B8">
      <w:pPr>
        <w:jc w:val="center"/>
        <w:rPr>
          <w:rFonts w:ascii="Times New Roman" w:hAnsi="Times New Roman"/>
          <w:b/>
          <w:szCs w:val="22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оферты </w:t>
      </w:r>
      <w:r w:rsidRPr="001D52CE">
        <w:rPr>
          <w:rFonts w:ascii="Times New Roman" w:hAnsi="Times New Roman"/>
          <w:sz w:val="23"/>
          <w:szCs w:val="23"/>
        </w:rPr>
        <w:t xml:space="preserve">№ </w:t>
      </w:r>
      <w:r w:rsidR="00245E80">
        <w:rPr>
          <w:rFonts w:ascii="Times New Roman" w:hAnsi="Times New Roman"/>
          <w:sz w:val="23"/>
          <w:szCs w:val="23"/>
        </w:rPr>
        <w:t>495</w:t>
      </w:r>
      <w:r w:rsidRPr="001D52CE">
        <w:rPr>
          <w:rFonts w:ascii="Times New Roman" w:hAnsi="Times New Roman"/>
          <w:sz w:val="23"/>
          <w:szCs w:val="23"/>
        </w:rPr>
        <w:t>-КС-201</w:t>
      </w:r>
      <w:r w:rsidR="00D259C7">
        <w:rPr>
          <w:rFonts w:ascii="Times New Roman" w:hAnsi="Times New Roman"/>
          <w:sz w:val="23"/>
          <w:szCs w:val="23"/>
        </w:rPr>
        <w:t>7</w:t>
      </w:r>
      <w:r w:rsidRPr="001D52CE">
        <w:rPr>
          <w:rFonts w:ascii="Times New Roman" w:hAnsi="Times New Roman"/>
          <w:sz w:val="23"/>
          <w:szCs w:val="23"/>
        </w:rPr>
        <w:t xml:space="preserve"> от </w:t>
      </w:r>
      <w:r w:rsidRPr="001D52CE">
        <w:rPr>
          <w:rFonts w:ascii="Times New Roman" w:hAnsi="Times New Roman"/>
          <w:sz w:val="23"/>
          <w:szCs w:val="23"/>
          <w:highlight w:val="yellow"/>
        </w:rPr>
        <w:t>&lt;дата ПДО&gt;</w:t>
      </w:r>
      <w:r w:rsidRPr="00465A3A">
        <w:rPr>
          <w:rFonts w:ascii="Times New Roman" w:hAnsi="Times New Roman"/>
          <w:szCs w:val="22"/>
          <w:lang w:eastAsia="ar-SA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2. В случае принятия нашей оферты, заключить с ОАО «Славнефть-ЯНОС» договор</w:t>
      </w:r>
      <w:r w:rsidR="00271A27">
        <w:rPr>
          <w:rFonts w:ascii="Times New Roman" w:hAnsi="Times New Roman"/>
          <w:szCs w:val="22"/>
          <w:lang w:eastAsia="ar-SA"/>
        </w:rPr>
        <w:t xml:space="preserve"> подряда</w:t>
      </w:r>
      <w:r w:rsidRPr="00465A3A">
        <w:rPr>
          <w:rFonts w:ascii="Times New Roman" w:hAnsi="Times New Roman"/>
          <w:szCs w:val="22"/>
          <w:lang w:eastAsia="ar-SA"/>
        </w:rPr>
        <w:t xml:space="preserve"> на</w:t>
      </w:r>
      <w:r w:rsidR="00245E80" w:rsidRPr="00245E80">
        <w:rPr>
          <w:rFonts w:ascii="Times New Roman" w:hAnsi="Times New Roman"/>
          <w:b/>
          <w:kern w:val="1"/>
          <w:sz w:val="24"/>
          <w:lang w:eastAsia="ar-SA"/>
        </w:rPr>
        <w:t xml:space="preserve"> </w:t>
      </w:r>
      <w:r w:rsidR="00245E80">
        <w:rPr>
          <w:rFonts w:ascii="Times New Roman" w:hAnsi="Times New Roman"/>
          <w:b/>
          <w:kern w:val="1"/>
          <w:sz w:val="24"/>
          <w:lang w:eastAsia="ar-SA"/>
        </w:rPr>
        <w:t>разработку</w:t>
      </w:r>
      <w:r w:rsidR="00245E80" w:rsidRPr="003F1EF9">
        <w:rPr>
          <w:rFonts w:ascii="Times New Roman" w:hAnsi="Times New Roman"/>
          <w:b/>
          <w:kern w:val="1"/>
          <w:sz w:val="24"/>
          <w:lang w:eastAsia="ar-SA"/>
        </w:rPr>
        <w:t>, настрой</w:t>
      </w:r>
      <w:r w:rsidR="00245E80">
        <w:rPr>
          <w:rFonts w:ascii="Times New Roman" w:hAnsi="Times New Roman"/>
          <w:b/>
          <w:kern w:val="1"/>
          <w:sz w:val="24"/>
          <w:lang w:eastAsia="ar-SA"/>
        </w:rPr>
        <w:t>ку, поставку</w:t>
      </w:r>
      <w:r w:rsidR="00245E80" w:rsidRPr="003F1EF9">
        <w:rPr>
          <w:rFonts w:ascii="Times New Roman" w:hAnsi="Times New Roman"/>
          <w:b/>
          <w:kern w:val="1"/>
          <w:sz w:val="24"/>
          <w:lang w:eastAsia="ar-SA"/>
        </w:rPr>
        <w:t xml:space="preserve"> и внедрение компьютерного тренажерного комплекса для обучения технологического персонала установки утилизации сероводорода (Мокрый катализ-2)</w:t>
      </w:r>
      <w:r w:rsidR="00475D70" w:rsidRPr="00475D70">
        <w:t xml:space="preserve"> </w:t>
      </w:r>
      <w:r w:rsidR="00475D70" w:rsidRPr="00475D70">
        <w:rPr>
          <w:rFonts w:ascii="Times New Roman" w:hAnsi="Times New Roman"/>
          <w:b/>
          <w:kern w:val="1"/>
          <w:sz w:val="24"/>
          <w:lang w:eastAsia="ar-SA"/>
        </w:rPr>
        <w:t xml:space="preserve">цеха № 9 </w:t>
      </w:r>
      <w:r w:rsidR="00245E80" w:rsidRPr="003F1EF9">
        <w:rPr>
          <w:rFonts w:ascii="Times New Roman" w:hAnsi="Times New Roman"/>
          <w:b/>
          <w:kern w:val="1"/>
          <w:sz w:val="24"/>
          <w:lang w:eastAsia="ar-SA"/>
        </w:rPr>
        <w:t xml:space="preserve"> ОАО «Славнефть-ЯНОС»</w:t>
      </w:r>
      <w:r w:rsidRPr="00465A3A">
        <w:rPr>
          <w:rFonts w:ascii="Times New Roman" w:hAnsi="Times New Roman"/>
          <w:szCs w:val="22"/>
          <w:lang w:eastAsia="ar-SA"/>
        </w:rPr>
        <w:t xml:space="preserve">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3. Сообщаем о себе следующее: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Наименование организации:  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ind w:left="539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</w:t>
      </w:r>
    </w:p>
    <w:p w:rsidR="00CC17B8" w:rsidRPr="00465A3A" w:rsidRDefault="00807E4A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4</w:t>
      </w:r>
      <w:r w:rsidR="00CC17B8" w:rsidRPr="00465A3A">
        <w:rPr>
          <w:rFonts w:ascii="Times New Roman" w:hAnsi="Times New Roman"/>
          <w:szCs w:val="22"/>
          <w:lang w:eastAsia="ar-SA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CC17B8" w:rsidRPr="00465A3A" w:rsidRDefault="00807E4A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5</w:t>
      </w:r>
      <w:r w:rsidR="00CC17B8" w:rsidRPr="00465A3A">
        <w:rPr>
          <w:rFonts w:ascii="Times New Roman" w:hAnsi="Times New Roman"/>
          <w:szCs w:val="22"/>
          <w:lang w:eastAsia="ar-SA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Руководитель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Главный бухгалтер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4E1704" w:rsidRDefault="004E1704" w:rsidP="00CC17B8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E1704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245E80">
        <w:rPr>
          <w:rFonts w:ascii="Times New Roman" w:hAnsi="Times New Roman"/>
          <w:sz w:val="24"/>
        </w:rPr>
        <w:t>495</w:t>
      </w:r>
      <w:r w:rsidRPr="00C3289F">
        <w:rPr>
          <w:rFonts w:ascii="Times New Roman" w:hAnsi="Times New Roman"/>
          <w:sz w:val="24"/>
        </w:rPr>
        <w:t>-КС-201</w:t>
      </w:r>
      <w:r w:rsidR="00D259C7">
        <w:rPr>
          <w:rFonts w:ascii="Times New Roman" w:hAnsi="Times New Roman"/>
          <w:sz w:val="24"/>
        </w:rPr>
        <w:t>7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 бланке участника закупки</w:t>
      </w:r>
    </w:p>
    <w:p w:rsidR="00D549DA" w:rsidRPr="00C3289F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981B55" w:rsidRDefault="00981B55" w:rsidP="00D549DA">
      <w:pPr>
        <w:jc w:val="center"/>
        <w:rPr>
          <w:rFonts w:ascii="Times New Roman" w:hAnsi="Times New Roman"/>
          <w:b/>
          <w:szCs w:val="22"/>
        </w:rPr>
      </w:pPr>
    </w:p>
    <w:p w:rsidR="00D549DA" w:rsidRPr="00C3289F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C3289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C3289F" w:rsidRDefault="00D549DA" w:rsidP="00D549DA">
      <w:pPr>
        <w:jc w:val="center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(безотзывная оферта)</w:t>
      </w:r>
    </w:p>
    <w:p w:rsidR="00D549DA" w:rsidRPr="00C3289F" w:rsidRDefault="00D549DA" w:rsidP="00D549DA">
      <w:pP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«____» __________________ ______ г.</w:t>
      </w:r>
    </w:p>
    <w:p w:rsidR="00D549DA" w:rsidRPr="00C3289F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59"/>
      </w:tblGrid>
      <w:tr w:rsidR="00C3289F" w:rsidRPr="00C3289F" w:rsidTr="00D9443F">
        <w:trPr>
          <w:trHeight w:val="363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C3289F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359" w:type="dxa"/>
          </w:tcPr>
          <w:p w:rsidR="00D549DA" w:rsidRPr="00C3289F" w:rsidRDefault="00DC3952" w:rsidP="00D259C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DC3952">
              <w:rPr>
                <w:rFonts w:ascii="Times New Roman" w:hAnsi="Times New Roman"/>
                <w:b/>
                <w:sz w:val="20"/>
                <w:szCs w:val="20"/>
              </w:rPr>
              <w:t>азработка, настройка, поставка и внедрение компьютерного тренажерного комплекса для обучения технологического персонала установки утилизации сероводорода (Мокрый катализ-2)</w:t>
            </w:r>
            <w:r w:rsidR="00475D70">
              <w:t xml:space="preserve"> </w:t>
            </w:r>
            <w:r w:rsidR="00475D70" w:rsidRPr="00475D70">
              <w:rPr>
                <w:rFonts w:ascii="Times New Roman" w:hAnsi="Times New Roman"/>
                <w:b/>
                <w:sz w:val="20"/>
                <w:szCs w:val="20"/>
              </w:rPr>
              <w:t xml:space="preserve">цеха № 9 </w:t>
            </w:r>
            <w:r w:rsidRPr="00DC3952">
              <w:rPr>
                <w:rFonts w:ascii="Times New Roman" w:hAnsi="Times New Roman"/>
                <w:b/>
                <w:sz w:val="20"/>
                <w:szCs w:val="20"/>
              </w:rPr>
              <w:t xml:space="preserve"> ОАО «Славнефть-ЯНОС».</w:t>
            </w:r>
          </w:p>
        </w:tc>
      </w:tr>
      <w:tr w:rsidR="00C3289F" w:rsidRPr="00C3289F" w:rsidTr="00D9443F">
        <w:trPr>
          <w:trHeight w:val="521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4359" w:type="dxa"/>
          </w:tcPr>
          <w:p w:rsidR="00D549DA" w:rsidRPr="006532FF" w:rsidRDefault="009F23E1" w:rsidP="00A6393F">
            <w:pPr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</w:pPr>
            <w:r w:rsidRPr="006532FF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 xml:space="preserve">Начало работ – </w:t>
            </w:r>
            <w:r w:rsidR="00DC3952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01.0</w:t>
            </w:r>
            <w:r w:rsidR="00A6393F" w:rsidRPr="00A6393F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2</w:t>
            </w:r>
            <w:r w:rsidR="00DC3952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.2018г.</w:t>
            </w:r>
            <w:r w:rsidRPr="006532FF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 xml:space="preserve">, окончание работ – </w:t>
            </w:r>
            <w:r w:rsidR="00DC3952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31.12.2018</w:t>
            </w:r>
            <w:r w:rsidRPr="006532FF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г</w:t>
            </w:r>
            <w:r w:rsidR="008D5A5D" w:rsidRPr="006532FF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.</w:t>
            </w:r>
          </w:p>
        </w:tc>
      </w:tr>
      <w:tr w:rsidR="00C3289F" w:rsidRPr="00C3289F" w:rsidTr="00D9443F">
        <w:trPr>
          <w:trHeight w:val="675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5F85" w:rsidRPr="00C3289F" w:rsidTr="00D9443F">
        <w:trPr>
          <w:trHeight w:val="675"/>
        </w:trPr>
        <w:tc>
          <w:tcPr>
            <w:tcW w:w="5103" w:type="dxa"/>
          </w:tcPr>
          <w:p w:rsidR="00E25F85" w:rsidRPr="00C3289F" w:rsidRDefault="00E25F85" w:rsidP="00E25F8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E25F85">
              <w:rPr>
                <w:rFonts w:ascii="Times New Roman" w:hAnsi="Times New Roman"/>
                <w:sz w:val="20"/>
                <w:szCs w:val="20"/>
              </w:rPr>
              <w:t xml:space="preserve">Стоимость работ, рублей 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E25F85">
              <w:rPr>
                <w:rFonts w:ascii="Times New Roman" w:hAnsi="Times New Roman"/>
                <w:sz w:val="20"/>
                <w:szCs w:val="20"/>
              </w:rPr>
              <w:t xml:space="preserve"> НДС</w:t>
            </w:r>
          </w:p>
        </w:tc>
        <w:tc>
          <w:tcPr>
            <w:tcW w:w="4359" w:type="dxa"/>
          </w:tcPr>
          <w:p w:rsidR="00E25F85" w:rsidRPr="00C3289F" w:rsidRDefault="00E25F85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26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198"/>
        </w:trPr>
        <w:tc>
          <w:tcPr>
            <w:tcW w:w="5103" w:type="dxa"/>
          </w:tcPr>
          <w:p w:rsidR="00D549DA" w:rsidRPr="00DC3952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C3289F" w:rsidTr="00D9443F">
        <w:trPr>
          <w:trHeight w:val="23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8324F0" w:rsidRPr="00C3289F" w:rsidRDefault="00D549DA" w:rsidP="0011018B">
      <w:pPr>
        <w:spacing w:before="0"/>
        <w:jc w:val="both"/>
        <w:rPr>
          <w:rFonts w:ascii="Times New Roman" w:hAnsi="Times New Roman"/>
        </w:rPr>
      </w:pPr>
      <w:r w:rsidRPr="00C3289F">
        <w:rPr>
          <w:rFonts w:ascii="Times New Roman" w:hAnsi="Times New Roman"/>
          <w:szCs w:val="22"/>
        </w:rPr>
        <w:tab/>
      </w:r>
      <w:r w:rsidRPr="00C3289F">
        <w:rPr>
          <w:rFonts w:ascii="Times New Roman" w:hAnsi="Times New Roman"/>
          <w:szCs w:val="22"/>
        </w:rPr>
        <w:tab/>
        <w:t>МП</w:t>
      </w:r>
      <w:r w:rsidR="008324F0" w:rsidRPr="00C3289F">
        <w:rPr>
          <w:rFonts w:ascii="Times New Roman" w:hAnsi="Times New Roman"/>
        </w:rPr>
        <w:br w:type="page"/>
      </w:r>
    </w:p>
    <w:p w:rsidR="00B71877" w:rsidRPr="00C3289F" w:rsidRDefault="00B71877" w:rsidP="00B71877">
      <w:pPr>
        <w:jc w:val="right"/>
        <w:rPr>
          <w:rFonts w:ascii="Times New Roman" w:hAnsi="Times New Roman"/>
          <w:b/>
        </w:rPr>
        <w:sectPr w:rsidR="00B71877" w:rsidRPr="00C3289F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5</w:t>
      </w:r>
    </w:p>
    <w:p w:rsidR="003C3181" w:rsidRPr="00C3289F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</w:t>
      </w:r>
      <w:r w:rsidR="00D259C7" w:rsidRPr="00D259C7">
        <w:rPr>
          <w:rFonts w:ascii="Times New Roman" w:hAnsi="Times New Roman"/>
          <w:sz w:val="24"/>
        </w:rPr>
        <w:t xml:space="preserve">№ </w:t>
      </w:r>
      <w:r w:rsidR="00DA29A0">
        <w:rPr>
          <w:rFonts w:ascii="Times New Roman" w:hAnsi="Times New Roman"/>
          <w:sz w:val="24"/>
        </w:rPr>
        <w:t>495</w:t>
      </w:r>
      <w:r w:rsidR="00D259C7" w:rsidRPr="00D259C7">
        <w:rPr>
          <w:rFonts w:ascii="Times New Roman" w:hAnsi="Times New Roman"/>
          <w:sz w:val="24"/>
        </w:rPr>
        <w:t>-КС-2017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C3289F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132B25" w:rsidRPr="00D53E31" w:rsidRDefault="00132B25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  <w:b/>
        </w:rPr>
        <w:br w:type="page"/>
      </w: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</w:t>
      </w:r>
      <w:r w:rsidR="00D259C7" w:rsidRPr="00D259C7">
        <w:rPr>
          <w:rFonts w:ascii="Times New Roman" w:hAnsi="Times New Roman"/>
          <w:sz w:val="24"/>
        </w:rPr>
        <w:t xml:space="preserve">№ </w:t>
      </w:r>
      <w:r w:rsidR="00DA29A0">
        <w:rPr>
          <w:rFonts w:ascii="Times New Roman" w:hAnsi="Times New Roman"/>
          <w:sz w:val="24"/>
        </w:rPr>
        <w:t>495</w:t>
      </w:r>
      <w:r w:rsidR="00D259C7" w:rsidRPr="00D259C7">
        <w:rPr>
          <w:rFonts w:ascii="Times New Roman" w:hAnsi="Times New Roman"/>
          <w:sz w:val="24"/>
        </w:rPr>
        <w:t>-КС-2017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848"/>
        <w:gridCol w:w="774"/>
        <w:gridCol w:w="2086"/>
      </w:tblGrid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E87913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Справка о заключенных и выполненных аналогичных договорах за </w:t>
            </w:r>
            <w:r w:rsidR="00E87913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3 года</w:t>
            </w: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*</w:t>
            </w:r>
          </w:p>
        </w:tc>
      </w:tr>
      <w:tr w:rsidR="00CC3DD8" w:rsidRPr="00D53E31" w:rsidTr="000B030B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Наименование Претендента: _________________________________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74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 </w:t>
            </w:r>
          </w:p>
        </w:tc>
      </w:tr>
      <w:tr w:rsidR="00CC3DD8" w:rsidRPr="00D53E31" w:rsidTr="000B030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"_____"_____________________201_г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м.п.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CC3DD8" w:rsidRPr="00D53E31" w:rsidRDefault="00CC3DD8" w:rsidP="00CC3DD8">
      <w:pPr>
        <w:tabs>
          <w:tab w:val="left" w:pos="4908"/>
        </w:tabs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 xml:space="preserve">  </w:t>
      </w:r>
      <w:r w:rsidRPr="00D53E31">
        <w:rPr>
          <w:rFonts w:ascii="Times New Roman" w:eastAsia="Calibri" w:hAnsi="Times New Roman"/>
          <w:sz w:val="24"/>
          <w:lang w:eastAsia="en-US"/>
        </w:rPr>
        <w:tab/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об опыте выполнения Договоров, аналогичных предмету закупки.</w:t>
      </w:r>
    </w:p>
    <w:p w:rsidR="00782C44" w:rsidRDefault="00782C44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82C44" w:rsidRDefault="00782C44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7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D259C7" w:rsidRPr="00D259C7">
        <w:rPr>
          <w:rFonts w:ascii="Times New Roman" w:hAnsi="Times New Roman"/>
          <w:sz w:val="24"/>
        </w:rPr>
        <w:t xml:space="preserve">№ </w:t>
      </w:r>
      <w:r w:rsidR="00DA29A0">
        <w:rPr>
          <w:rFonts w:ascii="Times New Roman" w:hAnsi="Times New Roman"/>
          <w:sz w:val="24"/>
        </w:rPr>
        <w:t>495</w:t>
      </w:r>
      <w:r w:rsidR="00D259C7" w:rsidRPr="00D259C7">
        <w:rPr>
          <w:rFonts w:ascii="Times New Roman" w:hAnsi="Times New Roman"/>
          <w:sz w:val="24"/>
        </w:rPr>
        <w:t>-КС-2017</w:t>
      </w:r>
    </w:p>
    <w:tbl>
      <w:tblPr>
        <w:tblpPr w:leftFromText="180" w:rightFromText="180" w:vertAnchor="text" w:horzAnchor="margin" w:tblpY="2"/>
        <w:tblW w:w="1502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782C44" w:rsidRPr="00D53E31" w:rsidTr="00782C44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44" w:rsidRPr="00D53E31" w:rsidRDefault="00782C44" w:rsidP="00782C44">
            <w:pPr>
              <w:keepNext/>
              <w:keepLines/>
              <w:widowControl w:val="0"/>
              <w:spacing w:before="20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D53E31">
              <w:rPr>
                <w:rFonts w:ascii="Times New Roman" w:hAnsi="Times New Roman"/>
                <w:b/>
                <w:bCs/>
                <w:iCs/>
                <w:sz w:val="24"/>
              </w:rPr>
              <w:t>Справка о наличии кадровых ресурсов*</w:t>
            </w:r>
          </w:p>
        </w:tc>
      </w:tr>
      <w:tr w:rsidR="00782C44" w:rsidRPr="00D53E31" w:rsidTr="00782C44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782C44" w:rsidRPr="00D53E31" w:rsidTr="00782C44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44" w:rsidRPr="00D53E31" w:rsidRDefault="00782C44" w:rsidP="00782C44">
            <w:pPr>
              <w:widowControl w:val="0"/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82C44" w:rsidRPr="00D53E31" w:rsidTr="00782C44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BE5FA5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Наличие о</w:t>
            </w:r>
            <w:r w:rsidRPr="00BE5FA5">
              <w:rPr>
                <w:rFonts w:ascii="Times New Roman" w:hAnsi="Times New Roman"/>
                <w:color w:val="000000"/>
                <w:sz w:val="24"/>
              </w:rPr>
              <w:t>бучения, аттестации (в том числе в области охраны труда и Пром. Безопасности) (№ св - ва, дата выдачи)</w:t>
            </w:r>
          </w:p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82C44" w:rsidRPr="00D53E31" w:rsidTr="00782C44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782C44" w:rsidRPr="00D53E31" w:rsidTr="00782C44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782C44" w:rsidRPr="00D53E31" w:rsidTr="00782C44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782C44" w:rsidRPr="00D53E31" w:rsidTr="00782C44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782C44" w:rsidRPr="00D53E31" w:rsidTr="00782C44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Специалисты по профилю работы </w:t>
            </w:r>
          </w:p>
        </w:tc>
      </w:tr>
      <w:tr w:rsidR="00782C44" w:rsidRPr="00D53E31" w:rsidTr="00782C44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782C44" w:rsidRPr="00D53E31" w:rsidTr="00782C44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782C44" w:rsidRPr="00D53E31" w:rsidTr="00782C44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782C44" w:rsidRPr="00D53E31" w:rsidTr="00782C44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782C44" w:rsidRPr="00D53E31" w:rsidTr="00782C44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782C44" w:rsidRPr="00D53E31" w:rsidTr="00782C44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782C44" w:rsidRPr="00D53E31" w:rsidTr="00782C44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44" w:rsidRPr="00D53E31" w:rsidRDefault="00782C44" w:rsidP="00782C4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</w:tbl>
    <w:p w:rsidR="001A1FF6" w:rsidRPr="00D53E31" w:rsidRDefault="001A1FF6" w:rsidP="001A1FF6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Опыт работы на опасных производственных объектах непосредственных руководителей, привлеченных в ходе выполнения договора - __ лет.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Дата заполнения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«____» ____________________ 201_ г.</w:t>
      </w:r>
    </w:p>
    <w:p w:rsidR="00782C44" w:rsidRDefault="001A1FF6" w:rsidP="00782C44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 xml:space="preserve">  Руководитель ___________________________________ /Фамилия И.О./</w:t>
      </w:r>
    </w:p>
    <w:p w:rsidR="00AE315C" w:rsidRDefault="001A1FF6" w:rsidP="00782C44">
      <w:pPr>
        <w:shd w:val="clear" w:color="auto" w:fill="FFFFFF"/>
        <w:spacing w:before="0"/>
        <w:ind w:firstLine="425"/>
        <w:rPr>
          <w:rFonts w:ascii="Times New Roman" w:hAnsi="Times New Roman"/>
          <w:b/>
          <w:sz w:val="24"/>
        </w:rPr>
        <w:sectPr w:rsidR="00AE315C" w:rsidSect="00782C44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  <w:r w:rsidRPr="00D53E31">
        <w:rPr>
          <w:rFonts w:ascii="Times New Roman" w:hAnsi="Times New Roman"/>
          <w:b/>
          <w:sz w:val="24"/>
        </w:rPr>
        <w:t xml:space="preserve">* в данной справке перечисляются работники (в том числе Субподрядчика), которые будут непосредственно привлечены   </w:t>
      </w:r>
      <w:r w:rsidRPr="00D53E31">
        <w:rPr>
          <w:rFonts w:ascii="Times New Roman" w:hAnsi="Times New Roman"/>
          <w:b/>
          <w:sz w:val="24"/>
        </w:rPr>
        <w:tab/>
        <w:t>участником отбора в ходе выполнения работ по договору и не задействованных на период выполнения работ на других проектах.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b/>
          <w:bCs/>
          <w:sz w:val="24"/>
        </w:rPr>
        <w:lastRenderedPageBreak/>
        <w:t>Форма №</w:t>
      </w:r>
      <w:r>
        <w:rPr>
          <w:rFonts w:ascii="Times New Roman" w:hAnsi="Times New Roman"/>
          <w:b/>
          <w:bCs/>
          <w:sz w:val="24"/>
        </w:rPr>
        <w:t>8</w:t>
      </w:r>
    </w:p>
    <w:p w:rsidR="00782C44" w:rsidRPr="00782C44" w:rsidRDefault="00782C44" w:rsidP="00782C44">
      <w:pPr>
        <w:spacing w:before="0"/>
        <w:jc w:val="right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 xml:space="preserve">к Предложению делать Оферты № </w:t>
      </w:r>
      <w:r>
        <w:rPr>
          <w:rFonts w:ascii="Times New Roman" w:hAnsi="Times New Roman"/>
          <w:sz w:val="24"/>
        </w:rPr>
        <w:t>495-КС</w:t>
      </w:r>
      <w:r w:rsidRPr="00782C44">
        <w:rPr>
          <w:rFonts w:ascii="Times New Roman" w:hAnsi="Times New Roman"/>
          <w:sz w:val="24"/>
        </w:rPr>
        <w:t>-2017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Генеральному директору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ОАО «Славнефть-ЯНОС»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Н.В. Карпову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firstLine="708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Настоящим подтверждаю, что с ___.___._____ года (</w:t>
      </w:r>
      <w:r w:rsidRPr="00782C44">
        <w:rPr>
          <w:rFonts w:ascii="Times New Roman" w:hAnsi="Times New Roman"/>
          <w:i/>
          <w:sz w:val="28"/>
          <w:szCs w:val="28"/>
        </w:rPr>
        <w:t>указать дату предоставления в ОАО «Славнефть-ЯНОС» учредительных и регистрационных документов контрагента</w:t>
      </w:r>
      <w:r w:rsidRPr="00782C44">
        <w:rPr>
          <w:rFonts w:ascii="Times New Roman" w:hAnsi="Times New Roman"/>
          <w:sz w:val="28"/>
          <w:szCs w:val="28"/>
        </w:rPr>
        <w:t>) учредительные и регистрационные документы (в т.ч.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_____________________________________</w:t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  <w:t>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 xml:space="preserve">(указать наименование должности единоличного </w:t>
      </w:r>
      <w:r w:rsidRPr="00782C44">
        <w:rPr>
          <w:rFonts w:ascii="Times New Roman" w:hAnsi="Times New Roman"/>
          <w:i/>
          <w:szCs w:val="22"/>
        </w:rPr>
        <w:tab/>
        <w:t>(подпись)</w:t>
      </w:r>
      <w:r w:rsidRPr="00782C44">
        <w:rPr>
          <w:rFonts w:ascii="Times New Roman" w:hAnsi="Times New Roman"/>
          <w:i/>
          <w:szCs w:val="22"/>
        </w:rPr>
        <w:tab/>
      </w:r>
      <w:r w:rsidRPr="00782C44">
        <w:rPr>
          <w:rFonts w:ascii="Times New Roman" w:hAnsi="Times New Roman"/>
          <w:i/>
          <w:szCs w:val="22"/>
        </w:rPr>
        <w:tab/>
        <w:t>(Ф.И.О. подписанта)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исполнительного органа в соответствии с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Уставом Общества: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генеральный директор, директор и т.п.)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«____» _____________ 20 ___ года</w:t>
      </w:r>
    </w:p>
    <w:p w:rsidR="00782C44" w:rsidRPr="00782C44" w:rsidRDefault="00782C44" w:rsidP="00782C44">
      <w:pPr>
        <w:rPr>
          <w:rFonts w:ascii="Times New Roman" w:hAnsi="Times New Roman"/>
          <w:sz w:val="24"/>
        </w:rPr>
      </w:pPr>
    </w:p>
    <w:p w:rsidR="00A931E0" w:rsidRPr="00D53E31" w:rsidRDefault="00A931E0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  <w:sectPr w:rsidR="00AE315C" w:rsidSect="00AE315C">
          <w:pgSz w:w="11906" w:h="16838"/>
          <w:pgMar w:top="1134" w:right="851" w:bottom="1134" w:left="993" w:header="709" w:footer="709" w:gutter="0"/>
          <w:cols w:space="708"/>
          <w:docGrid w:linePitch="360"/>
        </w:sect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>
        <w:rPr>
          <w:rFonts w:ascii="Times New Roman" w:hAnsi="Times New Roman"/>
          <w:b/>
          <w:bCs/>
          <w:sz w:val="24"/>
        </w:rPr>
        <w:t>9</w:t>
      </w:r>
      <w:r w:rsidRPr="00782C44">
        <w:rPr>
          <w:rFonts w:ascii="Times New Roman" w:hAnsi="Times New Roman"/>
          <w:b/>
          <w:bCs/>
          <w:sz w:val="24"/>
        </w:rPr>
        <w:t>.1</w:t>
      </w:r>
    </w:p>
    <w:p w:rsidR="00782C44" w:rsidRPr="00782C44" w:rsidRDefault="00782C44" w:rsidP="00782C44">
      <w:pPr>
        <w:spacing w:before="0"/>
        <w:jc w:val="right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к Предложению делать Оферты № 4</w:t>
      </w:r>
      <w:r w:rsidR="00A6393F" w:rsidRPr="00A6393F">
        <w:rPr>
          <w:rFonts w:ascii="Times New Roman" w:hAnsi="Times New Roman"/>
          <w:sz w:val="24"/>
        </w:rPr>
        <w:t>95</w:t>
      </w:r>
      <w:r w:rsidRPr="00782C44">
        <w:rPr>
          <w:rFonts w:ascii="Times New Roman" w:hAnsi="Times New Roman"/>
          <w:sz w:val="24"/>
        </w:rPr>
        <w:t>-К</w:t>
      </w:r>
      <w:r w:rsidR="00A6393F">
        <w:rPr>
          <w:rFonts w:ascii="Times New Roman" w:hAnsi="Times New Roman"/>
          <w:sz w:val="24"/>
          <w:lang w:val="en-US"/>
        </w:rPr>
        <w:t>C</w:t>
      </w:r>
      <w:r w:rsidRPr="00782C44">
        <w:rPr>
          <w:rFonts w:ascii="Times New Roman" w:hAnsi="Times New Roman"/>
          <w:sz w:val="24"/>
        </w:rPr>
        <w:t>-2017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Генеральному директору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ОАО «Славнефть-ЯНОС»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Н.В. Карпову</w:t>
      </w: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firstLine="708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Настоящим подтверждаю, что сделка, совершаемая ________________________ (далее - «Общество») с ОАО «Славнефть-ЯНОС»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  <w:r w:rsidRPr="00782C44">
        <w:rPr>
          <w:rFonts w:ascii="Times New Roman" w:hAnsi="Times New Roman"/>
          <w:i/>
          <w:sz w:val="24"/>
        </w:rPr>
        <w:t>(краткое описание сделки)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8"/>
          <w:szCs w:val="28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___________________________________</w:t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  <w:t>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 xml:space="preserve">(указать наименование должности единоличного </w:t>
      </w:r>
      <w:r w:rsidRPr="00782C44">
        <w:rPr>
          <w:rFonts w:ascii="Times New Roman" w:hAnsi="Times New Roman"/>
          <w:i/>
          <w:szCs w:val="22"/>
        </w:rPr>
        <w:tab/>
        <w:t>(подпись)</w:t>
      </w:r>
      <w:r w:rsidRPr="00782C44">
        <w:rPr>
          <w:rFonts w:ascii="Times New Roman" w:hAnsi="Times New Roman"/>
          <w:i/>
          <w:szCs w:val="22"/>
        </w:rPr>
        <w:tab/>
      </w:r>
      <w:r w:rsidRPr="00782C44">
        <w:rPr>
          <w:rFonts w:ascii="Times New Roman" w:hAnsi="Times New Roman"/>
          <w:i/>
          <w:szCs w:val="22"/>
        </w:rPr>
        <w:tab/>
        <w:t>(Ф.И.О. подписанта)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исполнительного органа в соответствии с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Уставом Общества: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генеральный директор, директор и т.п.)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«____» _____________ 20 ___ года</w:t>
      </w:r>
    </w:p>
    <w:p w:rsidR="00782C44" w:rsidRPr="00782C44" w:rsidRDefault="00782C44" w:rsidP="00782C44">
      <w:pPr>
        <w:spacing w:before="0"/>
        <w:ind w:right="125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  <w:sectPr w:rsidR="00AE315C" w:rsidSect="00AE315C">
          <w:pgSz w:w="11906" w:h="16838"/>
          <w:pgMar w:top="1134" w:right="851" w:bottom="1134" w:left="993" w:header="709" w:footer="709" w:gutter="0"/>
          <w:cols w:space="708"/>
          <w:docGrid w:linePitch="360"/>
        </w:sect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>
        <w:rPr>
          <w:rFonts w:ascii="Times New Roman" w:hAnsi="Times New Roman"/>
          <w:b/>
          <w:bCs/>
          <w:sz w:val="24"/>
        </w:rPr>
        <w:t>9</w:t>
      </w:r>
      <w:r w:rsidRPr="00782C44">
        <w:rPr>
          <w:rFonts w:ascii="Times New Roman" w:hAnsi="Times New Roman"/>
          <w:b/>
          <w:bCs/>
          <w:sz w:val="24"/>
        </w:rPr>
        <w:t>.2</w:t>
      </w:r>
    </w:p>
    <w:p w:rsidR="00782C44" w:rsidRPr="00782C44" w:rsidRDefault="00782C44" w:rsidP="00782C44">
      <w:pPr>
        <w:spacing w:before="0"/>
        <w:jc w:val="right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к Предложению делать Оферты № 4</w:t>
      </w:r>
      <w:r w:rsidR="00A6393F" w:rsidRPr="00A6393F">
        <w:rPr>
          <w:rFonts w:ascii="Times New Roman" w:hAnsi="Times New Roman"/>
          <w:sz w:val="24"/>
        </w:rPr>
        <w:t>95</w:t>
      </w:r>
      <w:r w:rsidRPr="00782C44">
        <w:rPr>
          <w:rFonts w:ascii="Times New Roman" w:hAnsi="Times New Roman"/>
          <w:sz w:val="24"/>
        </w:rPr>
        <w:t>-К</w:t>
      </w:r>
      <w:r w:rsidR="00A6393F">
        <w:rPr>
          <w:rFonts w:ascii="Times New Roman" w:hAnsi="Times New Roman"/>
          <w:sz w:val="24"/>
          <w:lang w:val="en-US"/>
        </w:rPr>
        <w:t>C</w:t>
      </w:r>
      <w:r w:rsidRPr="00782C44">
        <w:rPr>
          <w:rFonts w:ascii="Times New Roman" w:hAnsi="Times New Roman"/>
          <w:sz w:val="24"/>
        </w:rPr>
        <w:t>-2017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Генеральному директору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ОАО «Славнефть-ЯНОС»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Н.В. Карпову</w:t>
      </w: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firstLine="708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Настоящим подтверждаю, что сделка, совершаемая ________________________ (далее - «Общество») с ОАО «Славнефть-ЯНОС»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8"/>
          <w:szCs w:val="28"/>
        </w:rPr>
      </w:pPr>
      <w:r w:rsidRPr="00782C44">
        <w:rPr>
          <w:rFonts w:ascii="Times New Roman" w:hAnsi="Times New Roman"/>
          <w:i/>
          <w:sz w:val="28"/>
          <w:szCs w:val="28"/>
        </w:rPr>
        <w:t>(краткое описание сделки)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8"/>
          <w:szCs w:val="28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8"/>
          <w:szCs w:val="28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</w:t>
      </w:r>
      <w:r w:rsidRPr="00782C44">
        <w:rPr>
          <w:rFonts w:ascii="Times New Roman" w:hAnsi="Times New Roman"/>
          <w:sz w:val="24"/>
        </w:rPr>
        <w:t xml:space="preserve"> _______________________________________________________________________________.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  <w:szCs w:val="22"/>
        </w:rPr>
      </w:pPr>
      <w:r w:rsidRPr="00782C44">
        <w:rPr>
          <w:rFonts w:ascii="Times New Roman" w:hAnsi="Times New Roman"/>
          <w:i/>
          <w:sz w:val="24"/>
          <w:szCs w:val="22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____________________________________</w:t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  <w:t>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 xml:space="preserve">(указать наименование должности единоличного </w:t>
      </w:r>
      <w:r w:rsidRPr="00782C44">
        <w:rPr>
          <w:rFonts w:ascii="Times New Roman" w:hAnsi="Times New Roman"/>
          <w:i/>
          <w:szCs w:val="22"/>
        </w:rPr>
        <w:tab/>
        <w:t>(подпись)</w:t>
      </w:r>
      <w:r w:rsidRPr="00782C44">
        <w:rPr>
          <w:rFonts w:ascii="Times New Roman" w:hAnsi="Times New Roman"/>
          <w:i/>
          <w:szCs w:val="22"/>
        </w:rPr>
        <w:tab/>
      </w:r>
      <w:r w:rsidRPr="00782C44">
        <w:rPr>
          <w:rFonts w:ascii="Times New Roman" w:hAnsi="Times New Roman"/>
          <w:i/>
          <w:szCs w:val="22"/>
        </w:rPr>
        <w:tab/>
        <w:t>(Ф.И.О. подписанта)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исполнительного органа в соответствии с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Уставом Общества: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генеральный директор, директор и т.п.)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«____» _____________ 20 ___ года</w:t>
      </w:r>
    </w:p>
    <w:p w:rsidR="00782C44" w:rsidRPr="00782C44" w:rsidRDefault="00782C44" w:rsidP="00782C44">
      <w:pPr>
        <w:spacing w:before="0"/>
        <w:ind w:right="125" w:firstLine="720"/>
        <w:jc w:val="right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D11890" w:rsidRDefault="00D11890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sectPr w:rsidR="00AE315C" w:rsidSect="00AE315C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8CE" w:rsidRDefault="00F728CE" w:rsidP="00FB07D9">
      <w:pPr>
        <w:spacing w:before="0"/>
      </w:pPr>
      <w:r>
        <w:separator/>
      </w:r>
    </w:p>
  </w:endnote>
  <w:endnote w:type="continuationSeparator" w:id="0">
    <w:p w:rsidR="00F728CE" w:rsidRDefault="00F728CE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6A4" w:rsidRDefault="003B66A4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0201F">
      <w:rPr>
        <w:noProof/>
      </w:rPr>
      <w:t>1</w:t>
    </w:r>
    <w:r>
      <w:rPr>
        <w:noProof/>
      </w:rPr>
      <w:fldChar w:fldCharType="end"/>
    </w:r>
  </w:p>
  <w:p w:rsidR="003B66A4" w:rsidRDefault="003B66A4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8CE" w:rsidRDefault="00F728CE" w:rsidP="00FB07D9">
      <w:pPr>
        <w:spacing w:before="0"/>
      </w:pPr>
      <w:r>
        <w:separator/>
      </w:r>
    </w:p>
  </w:footnote>
  <w:footnote w:type="continuationSeparator" w:id="0">
    <w:p w:rsidR="00F728CE" w:rsidRDefault="00F728CE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D5FF0"/>
    <w:multiLevelType w:val="hybridMultilevel"/>
    <w:tmpl w:val="72F243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19"/>
  </w:num>
  <w:num w:numId="3">
    <w:abstractNumId w:val="0"/>
  </w:num>
  <w:num w:numId="4">
    <w:abstractNumId w:val="16"/>
  </w:num>
  <w:num w:numId="5">
    <w:abstractNumId w:val="13"/>
  </w:num>
  <w:num w:numId="6">
    <w:abstractNumId w:val="21"/>
  </w:num>
  <w:num w:numId="7">
    <w:abstractNumId w:val="8"/>
  </w:num>
  <w:num w:numId="8">
    <w:abstractNumId w:val="14"/>
  </w:num>
  <w:num w:numId="9">
    <w:abstractNumId w:val="2"/>
  </w:num>
  <w:num w:numId="10">
    <w:abstractNumId w:val="18"/>
  </w:num>
  <w:num w:numId="11">
    <w:abstractNumId w:val="15"/>
  </w:num>
  <w:num w:numId="12">
    <w:abstractNumId w:val="11"/>
  </w:num>
  <w:num w:numId="13">
    <w:abstractNumId w:val="12"/>
  </w:num>
  <w:num w:numId="14">
    <w:abstractNumId w:val="20"/>
  </w:num>
  <w:num w:numId="15">
    <w:abstractNumId w:val="10"/>
  </w:num>
  <w:num w:numId="16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29B3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A5D"/>
    <w:rsid w:val="00063B9F"/>
    <w:rsid w:val="0006427C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3EE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63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8E7"/>
    <w:rsid w:val="00105A24"/>
    <w:rsid w:val="00105E2F"/>
    <w:rsid w:val="00106251"/>
    <w:rsid w:val="001063AC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899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038"/>
    <w:rsid w:val="001566E1"/>
    <w:rsid w:val="001571C8"/>
    <w:rsid w:val="001571F6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C08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0F73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45E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E80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57E0C"/>
    <w:rsid w:val="00260031"/>
    <w:rsid w:val="002603E8"/>
    <w:rsid w:val="00260613"/>
    <w:rsid w:val="002606A2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9E7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CA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C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5ED1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543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DEF"/>
    <w:rsid w:val="003951DB"/>
    <w:rsid w:val="00396671"/>
    <w:rsid w:val="00396720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4FA1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A4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1EF9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27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452"/>
    <w:rsid w:val="00464644"/>
    <w:rsid w:val="00464F78"/>
    <w:rsid w:val="00465717"/>
    <w:rsid w:val="00465A85"/>
    <w:rsid w:val="00465D53"/>
    <w:rsid w:val="00466079"/>
    <w:rsid w:val="00467AB5"/>
    <w:rsid w:val="004701E9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5D7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FE"/>
    <w:rsid w:val="00510FDC"/>
    <w:rsid w:val="00510FFB"/>
    <w:rsid w:val="005118A4"/>
    <w:rsid w:val="00511957"/>
    <w:rsid w:val="00511F8A"/>
    <w:rsid w:val="00513045"/>
    <w:rsid w:val="0051332D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C39"/>
    <w:rsid w:val="00534753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30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80D"/>
    <w:rsid w:val="005D3821"/>
    <w:rsid w:val="005D3B12"/>
    <w:rsid w:val="005D406B"/>
    <w:rsid w:val="005D41B2"/>
    <w:rsid w:val="005D4837"/>
    <w:rsid w:val="005D525D"/>
    <w:rsid w:val="005D53D4"/>
    <w:rsid w:val="005D57A7"/>
    <w:rsid w:val="005D57DA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1B8"/>
    <w:rsid w:val="005E47A0"/>
    <w:rsid w:val="005E49F7"/>
    <w:rsid w:val="005E4E3F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077E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2FF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0FEA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4D56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6A0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84B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4BF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EAB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595"/>
    <w:rsid w:val="00765A80"/>
    <w:rsid w:val="00765CD1"/>
    <w:rsid w:val="00766968"/>
    <w:rsid w:val="00766AF1"/>
    <w:rsid w:val="00766B9F"/>
    <w:rsid w:val="00766DC6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C44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92E"/>
    <w:rsid w:val="007B0280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04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5E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01F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391E"/>
    <w:rsid w:val="00824194"/>
    <w:rsid w:val="0082495A"/>
    <w:rsid w:val="00824DA3"/>
    <w:rsid w:val="00824E1F"/>
    <w:rsid w:val="00825014"/>
    <w:rsid w:val="008250A0"/>
    <w:rsid w:val="00825964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20C"/>
    <w:rsid w:val="00860692"/>
    <w:rsid w:val="00860C7A"/>
    <w:rsid w:val="008619A0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189E"/>
    <w:rsid w:val="00941B45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025"/>
    <w:rsid w:val="009531F8"/>
    <w:rsid w:val="00953AF5"/>
    <w:rsid w:val="0095415A"/>
    <w:rsid w:val="00954537"/>
    <w:rsid w:val="009559FB"/>
    <w:rsid w:val="009561EA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B55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39B"/>
    <w:rsid w:val="009D2459"/>
    <w:rsid w:val="009D287C"/>
    <w:rsid w:val="009D2B42"/>
    <w:rsid w:val="009D2D68"/>
    <w:rsid w:val="009D30EC"/>
    <w:rsid w:val="009D3372"/>
    <w:rsid w:val="009D36DE"/>
    <w:rsid w:val="009D3832"/>
    <w:rsid w:val="009D46FD"/>
    <w:rsid w:val="009D533C"/>
    <w:rsid w:val="009D57FD"/>
    <w:rsid w:val="009D5A09"/>
    <w:rsid w:val="009D5DEE"/>
    <w:rsid w:val="009D6164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54BA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010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1C5"/>
    <w:rsid w:val="00A576A4"/>
    <w:rsid w:val="00A57A51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93F"/>
    <w:rsid w:val="00A63A7C"/>
    <w:rsid w:val="00A64437"/>
    <w:rsid w:val="00A64B55"/>
    <w:rsid w:val="00A65218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15C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E26"/>
    <w:rsid w:val="00AE6F4B"/>
    <w:rsid w:val="00AE76B6"/>
    <w:rsid w:val="00AE7F7A"/>
    <w:rsid w:val="00AF0031"/>
    <w:rsid w:val="00AF032B"/>
    <w:rsid w:val="00AF05C1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953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BA9"/>
    <w:rsid w:val="00B35C2A"/>
    <w:rsid w:val="00B36B60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24B6"/>
    <w:rsid w:val="00B4347F"/>
    <w:rsid w:val="00B43CC4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C3E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4B41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0C9"/>
    <w:rsid w:val="00B85C1A"/>
    <w:rsid w:val="00B85D6F"/>
    <w:rsid w:val="00B86286"/>
    <w:rsid w:val="00B862D7"/>
    <w:rsid w:val="00B86597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45"/>
    <w:rsid w:val="00BC785D"/>
    <w:rsid w:val="00BC7966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04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744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510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4E6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69D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D7E99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C85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4FA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59C7"/>
    <w:rsid w:val="00D26D40"/>
    <w:rsid w:val="00D27DDC"/>
    <w:rsid w:val="00D27E52"/>
    <w:rsid w:val="00D27F09"/>
    <w:rsid w:val="00D30B86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AE7"/>
    <w:rsid w:val="00D92D91"/>
    <w:rsid w:val="00D92DBA"/>
    <w:rsid w:val="00D93105"/>
    <w:rsid w:val="00D93CF7"/>
    <w:rsid w:val="00D93D30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29A0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952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920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94D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37E8"/>
    <w:rsid w:val="00E24051"/>
    <w:rsid w:val="00E246D6"/>
    <w:rsid w:val="00E248A1"/>
    <w:rsid w:val="00E24992"/>
    <w:rsid w:val="00E24D60"/>
    <w:rsid w:val="00E257D4"/>
    <w:rsid w:val="00E25F85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47E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45E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913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3A52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8CE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21D8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5EB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83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F39C1"/>
  <w15:docId w15:val="{B65C9CBF-B54C-4582-BB88-19C7CF7B3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606A2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Заголовок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12">
    <w:name w:val="Заголовок1"/>
    <w:basedOn w:val="a0"/>
    <w:next w:val="ac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c">
    <w:name w:val="Body Text"/>
    <w:basedOn w:val="a0"/>
    <w:link w:val="ad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d">
    <w:name w:val="Основной текст Знак"/>
    <w:basedOn w:val="a1"/>
    <w:link w:val="ac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e">
    <w:name w:val="List"/>
    <w:basedOn w:val="ac"/>
    <w:rsid w:val="008324F0"/>
    <w:rPr>
      <w:rFonts w:ascii="Arial" w:hAnsi="Arial" w:cs="Tahoma"/>
    </w:rPr>
  </w:style>
  <w:style w:type="paragraph" w:customStyle="1" w:styleId="13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">
    <w:name w:val="Body Text Indent"/>
    <w:basedOn w:val="a0"/>
    <w:link w:val="af0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0">
    <w:name w:val="Основной текст с отступом Знак"/>
    <w:basedOn w:val="a1"/>
    <w:link w:val="af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1">
    <w:name w:val="Balloon Text"/>
    <w:basedOn w:val="a0"/>
    <w:link w:val="af2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2">
    <w:name w:val="Текст выноски Знак"/>
    <w:basedOn w:val="a1"/>
    <w:link w:val="af1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footer"/>
    <w:basedOn w:val="a0"/>
    <w:link w:val="af4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Нижний колонтитул Знак"/>
    <w:basedOn w:val="a1"/>
    <w:link w:val="af3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5">
    <w:name w:val="Subtitle"/>
    <w:basedOn w:val="12"/>
    <w:next w:val="ac"/>
    <w:link w:val="af6"/>
    <w:qFormat/>
    <w:rsid w:val="008324F0"/>
    <w:pPr>
      <w:jc w:val="center"/>
    </w:pPr>
    <w:rPr>
      <w:i/>
      <w:iCs/>
    </w:rPr>
  </w:style>
  <w:style w:type="character" w:customStyle="1" w:styleId="af6">
    <w:name w:val="Подзаголовок Знак"/>
    <w:basedOn w:val="a1"/>
    <w:link w:val="af5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7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8324F0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b">
    <w:name w:val="No Spacing"/>
    <w:uiPriority w:val="1"/>
    <w:qFormat/>
    <w:rsid w:val="007431E9"/>
    <w:pPr>
      <w:spacing w:line="240" w:lineRule="auto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9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os.slavneft.ru/files/pril_636446088897763740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938F9-505C-4761-9413-88CD41910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11</Pages>
  <Words>2290</Words>
  <Characters>13056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Кириллова Надежда Владимировна</cp:lastModifiedBy>
  <cp:revision>33</cp:revision>
  <cp:lastPrinted>2017-10-09T12:17:00Z</cp:lastPrinted>
  <dcterms:created xsi:type="dcterms:W3CDTF">2017-02-27T12:38:00Z</dcterms:created>
  <dcterms:modified xsi:type="dcterms:W3CDTF">2017-10-26T07:19:00Z</dcterms:modified>
</cp:coreProperties>
</file>